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981" w:rsidRDefault="00A04981" w:rsidP="003F2B93">
      <w:pPr>
        <w:spacing w:line="240" w:lineRule="auto"/>
        <w:jc w:val="right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                                </w:t>
      </w:r>
    </w:p>
    <w:p w:rsidR="00A04981" w:rsidRDefault="00A04981" w:rsidP="003F2B93">
      <w:pPr>
        <w:spacing w:line="240" w:lineRule="auto"/>
        <w:jc w:val="right"/>
        <w:rPr>
          <w:sz w:val="28"/>
          <w:szCs w:val="28"/>
          <w:shd w:val="clear" w:color="auto" w:fill="FFFFFF"/>
        </w:rPr>
      </w:pPr>
    </w:p>
    <w:p w:rsidR="00A04981" w:rsidRDefault="00A04981" w:rsidP="003F2B93">
      <w:pPr>
        <w:shd w:val="clear" w:color="auto" w:fill="FFFFFF"/>
        <w:tabs>
          <w:tab w:val="left" w:pos="3483"/>
        </w:tabs>
        <w:spacing w:line="240" w:lineRule="auto"/>
        <w:ind w:firstLine="5102"/>
        <w:jc w:val="center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>Приложение № 2</w:t>
      </w:r>
    </w:p>
    <w:p w:rsidR="00A04981" w:rsidRDefault="00A04981" w:rsidP="003F2B93">
      <w:pPr>
        <w:shd w:val="clear" w:color="auto" w:fill="FFFFFF"/>
        <w:spacing w:line="240" w:lineRule="auto"/>
        <w:ind w:firstLine="5102"/>
        <w:jc w:val="center"/>
      </w:pPr>
      <w:r>
        <w:rPr>
          <w:sz w:val="28"/>
          <w:szCs w:val="28"/>
        </w:rPr>
        <w:t>к муниципальной программе</w:t>
      </w:r>
    </w:p>
    <w:p w:rsidR="00A04981" w:rsidRDefault="00A04981" w:rsidP="003F2B93">
      <w:pPr>
        <w:shd w:val="clear" w:color="auto" w:fill="FFFFFF"/>
        <w:spacing w:line="240" w:lineRule="auto"/>
        <w:jc w:val="right"/>
      </w:pPr>
      <w:r>
        <w:rPr>
          <w:sz w:val="28"/>
          <w:szCs w:val="28"/>
        </w:rPr>
        <w:t xml:space="preserve"> </w:t>
      </w:r>
    </w:p>
    <w:p w:rsidR="00A04981" w:rsidRDefault="00A04981" w:rsidP="003F2B93">
      <w:pPr>
        <w:shd w:val="clear" w:color="auto" w:fill="FFFFFF"/>
        <w:spacing w:line="240" w:lineRule="auto"/>
        <w:jc w:val="right"/>
        <w:rPr>
          <w:sz w:val="28"/>
          <w:szCs w:val="28"/>
        </w:rPr>
      </w:pPr>
    </w:p>
    <w:p w:rsidR="00A04981" w:rsidRDefault="00A04981" w:rsidP="003F2B93">
      <w:pPr>
        <w:spacing w:line="240" w:lineRule="auto"/>
        <w:jc w:val="center"/>
        <w:rPr>
          <w:rFonts w:ascii="Calibri" w:hAnsi="Calibri" w:cs="Calibri"/>
          <w:sz w:val="22"/>
          <w:szCs w:val="22"/>
        </w:rPr>
      </w:pPr>
      <w:r>
        <w:rPr>
          <w:b/>
          <w:bCs/>
          <w:sz w:val="28"/>
          <w:szCs w:val="28"/>
        </w:rPr>
        <w:t xml:space="preserve">Паспорт </w:t>
      </w:r>
    </w:p>
    <w:p w:rsidR="00A04981" w:rsidRDefault="00A04981" w:rsidP="003F2B93">
      <w:pPr>
        <w:spacing w:line="240" w:lineRule="auto"/>
        <w:jc w:val="center"/>
      </w:pPr>
      <w:r>
        <w:rPr>
          <w:b/>
          <w:bCs/>
          <w:sz w:val="28"/>
          <w:szCs w:val="28"/>
        </w:rPr>
        <w:t>подпрограммы</w:t>
      </w:r>
    </w:p>
    <w:p w:rsidR="00A04981" w:rsidRDefault="00A04981" w:rsidP="003F2B93">
      <w:pPr>
        <w:spacing w:line="240" w:lineRule="auto"/>
        <w:jc w:val="center"/>
      </w:pPr>
      <w:r>
        <w:rPr>
          <w:b/>
          <w:bCs/>
          <w:sz w:val="28"/>
          <w:szCs w:val="28"/>
        </w:rPr>
        <w:t>«Газификация Кавказского сельского поселения Кавказского района»</w:t>
      </w:r>
    </w:p>
    <w:p w:rsidR="00A04981" w:rsidRDefault="00A04981" w:rsidP="003F2B93">
      <w:pPr>
        <w:pStyle w:val="aff2"/>
        <w:spacing w:line="240" w:lineRule="auto"/>
        <w:ind w:left="0"/>
        <w:rPr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6549"/>
      </w:tblGrid>
      <w:tr w:rsidR="00A04981" w:rsidTr="00A04981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napToGri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Координатор</w:t>
            </w:r>
          </w:p>
          <w:p w:rsidR="00A04981" w:rsidRDefault="00A04981" w:rsidP="003F2B93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napToGrid w:val="0"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Администрация Кавказского сельского поселения Кавказского района </w:t>
            </w:r>
          </w:p>
        </w:tc>
      </w:tr>
      <w:tr w:rsidR="00A04981" w:rsidTr="00A04981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napToGri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6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ConsPlusNormal"/>
              <w:widowControl/>
              <w:snapToGrid w:val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A04981" w:rsidTr="00A04981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napToGri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6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aff2"/>
              <w:snapToGrid w:val="0"/>
              <w:spacing w:line="240" w:lineRule="auto"/>
              <w:ind w:left="5" w:right="5"/>
              <w:jc w:val="both"/>
            </w:pPr>
            <w:r>
              <w:rPr>
                <w:sz w:val="28"/>
                <w:szCs w:val="28"/>
              </w:rPr>
              <w:t>Улучшение качества предоставляемых услуг по газоснабжению населения Кавказского сельского поселения за счет более полного обеспечения его природным газом</w:t>
            </w:r>
          </w:p>
        </w:tc>
      </w:tr>
      <w:tr w:rsidR="00A04981" w:rsidTr="00A04981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napToGri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6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napToGrid w:val="0"/>
              <w:spacing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Улучшение качества предоставляемых услуг по газоснабжению населения Кавказского сельского поселения за счет более полного обеспечения поселения природным газом, в том числе:</w:t>
            </w:r>
          </w:p>
          <w:p w:rsidR="00A04981" w:rsidRDefault="00A04981" w:rsidP="003F2B93">
            <w:pPr>
              <w:snapToGrid w:val="0"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8"/>
                <w:szCs w:val="28"/>
              </w:rPr>
              <w:t>- увеличение мощности и создание новой инженерной инфраструктуры объектов газораспределения и газоснабжения на территории Кавказского сельского поселения</w:t>
            </w:r>
          </w:p>
          <w:p w:rsidR="00A04981" w:rsidRDefault="00A04981" w:rsidP="003F2B93">
            <w:pPr>
              <w:snapToGrid w:val="0"/>
              <w:spacing w:line="24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8"/>
                <w:szCs w:val="28"/>
              </w:rPr>
              <w:t>- развитие инженерной инфраструктуры газоснабжения на территории Кавказского сельского поселения</w:t>
            </w:r>
          </w:p>
        </w:tc>
      </w:tr>
      <w:tr w:rsidR="00A04981" w:rsidTr="00A04981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napToGri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6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jc w:val="both"/>
            </w:pPr>
            <w:r>
              <w:rPr>
                <w:sz w:val="28"/>
                <w:szCs w:val="28"/>
              </w:rPr>
              <w:t>- протяженность отремонтированных сетей газоснабжения</w:t>
            </w:r>
          </w:p>
        </w:tc>
      </w:tr>
      <w:tr w:rsidR="00A04981" w:rsidTr="00A04981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napToGri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jc w:val="both"/>
            </w:pPr>
            <w:r>
              <w:rPr>
                <w:sz w:val="28"/>
                <w:szCs w:val="28"/>
              </w:rPr>
              <w:t>2015-2025 годы</w:t>
            </w:r>
          </w:p>
        </w:tc>
      </w:tr>
      <w:tr w:rsidR="00A04981" w:rsidTr="00A04981">
        <w:tc>
          <w:tcPr>
            <w:tcW w:w="326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A04981" w:rsidRDefault="00A04981" w:rsidP="003F2B93">
            <w:pPr>
              <w:snapToGrid w:val="0"/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Объёмы бюджетных ассигнований  подпрограммы</w:t>
            </w:r>
          </w:p>
        </w:tc>
        <w:tc>
          <w:tcPr>
            <w:tcW w:w="654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04981" w:rsidRDefault="00A04981" w:rsidP="003F2B93">
            <w:pPr>
              <w:snapToGrid w:val="0"/>
              <w:spacing w:line="240" w:lineRule="auto"/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8"/>
                <w:szCs w:val="28"/>
              </w:rPr>
              <w:t>Общий объем финансирования подпрограммы составляет 23</w:t>
            </w:r>
            <w:r w:rsidR="00DA03F1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43,3 тыс. рублей, из них:</w:t>
            </w:r>
          </w:p>
          <w:p w:rsidR="00A04981" w:rsidRDefault="00A04981" w:rsidP="003F2B93">
            <w:pPr>
              <w:snapToGrid w:val="0"/>
              <w:spacing w:line="240" w:lineRule="auto"/>
              <w:ind w:left="34"/>
            </w:pPr>
            <w:r>
              <w:rPr>
                <w:sz w:val="28"/>
                <w:szCs w:val="28"/>
              </w:rPr>
              <w:t xml:space="preserve">- за счет средств местного бюджета </w:t>
            </w:r>
            <w:r w:rsidR="00DA03F1">
              <w:rPr>
                <w:sz w:val="28"/>
                <w:szCs w:val="28"/>
              </w:rPr>
              <w:t>18146,1</w:t>
            </w:r>
            <w:r>
              <w:rPr>
                <w:sz w:val="28"/>
                <w:szCs w:val="28"/>
              </w:rPr>
              <w:t xml:space="preserve"> тыс. рублей, </w:t>
            </w:r>
          </w:p>
          <w:p w:rsidR="00A04981" w:rsidRDefault="00A04981" w:rsidP="003F2B93">
            <w:pPr>
              <w:spacing w:line="240" w:lineRule="auto"/>
              <w:ind w:left="34"/>
            </w:pPr>
            <w:r>
              <w:rPr>
                <w:sz w:val="28"/>
                <w:szCs w:val="28"/>
              </w:rPr>
              <w:t>в 2015 году - 2681,2 тыс. рублей</w:t>
            </w:r>
          </w:p>
          <w:p w:rsidR="00A04981" w:rsidRDefault="00A04981" w:rsidP="003F2B93">
            <w:pPr>
              <w:spacing w:line="240" w:lineRule="auto"/>
              <w:ind w:left="34"/>
            </w:pPr>
            <w:r>
              <w:rPr>
                <w:sz w:val="28"/>
                <w:szCs w:val="28"/>
              </w:rPr>
              <w:t>в 2016 году -  550,0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</w:pPr>
            <w:r>
              <w:rPr>
                <w:sz w:val="28"/>
                <w:szCs w:val="28"/>
              </w:rPr>
              <w:t>в 2017 году -  2952,2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</w:pPr>
            <w:r>
              <w:rPr>
                <w:sz w:val="28"/>
                <w:szCs w:val="28"/>
              </w:rPr>
              <w:t>в 2018 году -  300,0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</w:pPr>
            <w:r>
              <w:rPr>
                <w:sz w:val="28"/>
                <w:szCs w:val="28"/>
              </w:rPr>
              <w:t>в 2019 году -  1317,4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</w:pPr>
            <w:r>
              <w:rPr>
                <w:sz w:val="28"/>
                <w:szCs w:val="28"/>
              </w:rPr>
              <w:t>в 2020 году -  2600,0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</w:pPr>
            <w:r>
              <w:rPr>
                <w:sz w:val="28"/>
                <w:szCs w:val="28"/>
              </w:rPr>
              <w:lastRenderedPageBreak/>
              <w:t>в 2021 году -  3121,7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</w:pPr>
            <w:r>
              <w:rPr>
                <w:sz w:val="28"/>
                <w:szCs w:val="28"/>
              </w:rPr>
              <w:t>в 2022 году -  1940,0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-  1383,6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-  600,0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-  700,0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sz w:val="28"/>
                <w:szCs w:val="28"/>
              </w:rPr>
            </w:pP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8"/>
                <w:szCs w:val="28"/>
              </w:rPr>
              <w:t>- за счет средств краевого бюджета 4972,2 тыс. рублей,</w:t>
            </w:r>
          </w:p>
          <w:p w:rsidR="00A04981" w:rsidRDefault="00A04981" w:rsidP="003F2B93">
            <w:pPr>
              <w:spacing w:line="240" w:lineRule="auto"/>
              <w:ind w:left="34"/>
            </w:pPr>
            <w:r>
              <w:rPr>
                <w:sz w:val="28"/>
                <w:szCs w:val="28"/>
              </w:rPr>
              <w:t>в 2015 году - 0,0 тыс. рублей</w:t>
            </w:r>
          </w:p>
          <w:p w:rsidR="00A04981" w:rsidRDefault="00A04981" w:rsidP="003F2B93">
            <w:pPr>
              <w:spacing w:line="240" w:lineRule="auto"/>
              <w:ind w:left="34"/>
            </w:pPr>
            <w:r>
              <w:rPr>
                <w:sz w:val="28"/>
                <w:szCs w:val="28"/>
              </w:rPr>
              <w:t>в 2016 году -  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</w:pPr>
            <w:r>
              <w:rPr>
                <w:sz w:val="28"/>
                <w:szCs w:val="28"/>
              </w:rPr>
              <w:t>в 2017 году -  4972,2 тыс. рублей</w:t>
            </w:r>
          </w:p>
          <w:p w:rsidR="00A04981" w:rsidRDefault="00A04981" w:rsidP="003F2B93">
            <w:pPr>
              <w:spacing w:line="240" w:lineRule="auto"/>
              <w:ind w:left="34"/>
            </w:pPr>
            <w:r>
              <w:rPr>
                <w:sz w:val="28"/>
                <w:szCs w:val="28"/>
              </w:rPr>
              <w:t>в 2018 году -  0,0 тыс. рублей</w:t>
            </w:r>
          </w:p>
          <w:p w:rsidR="00A04981" w:rsidRDefault="00A04981" w:rsidP="003F2B93">
            <w:pPr>
              <w:spacing w:line="240" w:lineRule="auto"/>
              <w:ind w:left="34"/>
            </w:pPr>
            <w:r>
              <w:rPr>
                <w:sz w:val="28"/>
                <w:szCs w:val="28"/>
              </w:rPr>
              <w:t>в 2019 году -  0,0 тыс. рублей</w:t>
            </w:r>
          </w:p>
          <w:p w:rsidR="00A04981" w:rsidRDefault="00A04981" w:rsidP="003F2B93">
            <w:pPr>
              <w:spacing w:line="240" w:lineRule="auto"/>
              <w:ind w:left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-  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8"/>
                <w:szCs w:val="28"/>
              </w:rPr>
              <w:t>в 2021 году -  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</w:pPr>
            <w:r>
              <w:rPr>
                <w:sz w:val="28"/>
                <w:szCs w:val="28"/>
              </w:rPr>
              <w:t>в 2022 году -  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-  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-  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-  0,0 тыс. рублей</w:t>
            </w:r>
          </w:p>
          <w:p w:rsidR="00A04981" w:rsidRDefault="00A04981" w:rsidP="003F2B93">
            <w:pPr>
              <w:spacing w:line="240" w:lineRule="auto"/>
              <w:ind w:left="34"/>
              <w:rPr>
                <w:rFonts w:ascii="Calibri" w:hAnsi="Calibri" w:cs="Calibri"/>
                <w:sz w:val="22"/>
                <w:szCs w:val="22"/>
              </w:rPr>
            </w:pP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sz w:val="28"/>
                <w:szCs w:val="28"/>
              </w:rPr>
            </w:pPr>
          </w:p>
          <w:p w:rsidR="00A04981" w:rsidRDefault="00A04981" w:rsidP="003F2B93">
            <w:pPr>
              <w:snapToGrid w:val="0"/>
              <w:spacing w:line="240" w:lineRule="auto"/>
              <w:ind w:left="34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8"/>
                <w:szCs w:val="28"/>
              </w:rPr>
              <w:t xml:space="preserve">- за счет внебюджетных источников 825,0 тыс. рублей,  </w:t>
            </w:r>
          </w:p>
          <w:p w:rsidR="00A04981" w:rsidRDefault="00A04981" w:rsidP="003F2B93">
            <w:pPr>
              <w:spacing w:line="240" w:lineRule="auto"/>
              <w:ind w:left="34"/>
            </w:pPr>
            <w:r>
              <w:rPr>
                <w:sz w:val="28"/>
                <w:szCs w:val="28"/>
              </w:rPr>
              <w:t>в 2015 году - 725,0 тыс. рублей</w:t>
            </w:r>
          </w:p>
          <w:p w:rsidR="00A04981" w:rsidRDefault="00A04981" w:rsidP="003F2B93">
            <w:pPr>
              <w:spacing w:line="240" w:lineRule="auto"/>
              <w:ind w:left="34"/>
            </w:pPr>
            <w:r>
              <w:rPr>
                <w:sz w:val="28"/>
                <w:szCs w:val="28"/>
              </w:rPr>
              <w:t>в 2016 году -  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</w:pPr>
            <w:r>
              <w:rPr>
                <w:sz w:val="28"/>
                <w:szCs w:val="28"/>
              </w:rPr>
              <w:t>в 2017 году -  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</w:pPr>
            <w:r>
              <w:rPr>
                <w:sz w:val="28"/>
                <w:szCs w:val="28"/>
              </w:rPr>
              <w:t>в 2018 году -  100,0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</w:pPr>
            <w:r>
              <w:rPr>
                <w:sz w:val="28"/>
                <w:szCs w:val="28"/>
              </w:rPr>
              <w:t>в 2019 году -  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-  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sz w:val="28"/>
                <w:szCs w:val="28"/>
              </w:rPr>
              <w:t>в 2021 году -  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</w:pPr>
            <w:r>
              <w:rPr>
                <w:sz w:val="28"/>
                <w:szCs w:val="28"/>
              </w:rPr>
              <w:t>в 2022 году -  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-  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-  0,0 тыс. рублей</w:t>
            </w:r>
          </w:p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-  0,0 тыс. рублей</w:t>
            </w:r>
          </w:p>
        </w:tc>
      </w:tr>
      <w:tr w:rsidR="00A04981" w:rsidTr="00A04981"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04981" w:rsidRDefault="00A04981" w:rsidP="003F2B93">
            <w:pPr>
              <w:snapToGrid w:val="0"/>
              <w:spacing w:line="24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4981" w:rsidRDefault="00A04981" w:rsidP="003F2B93">
            <w:pPr>
              <w:snapToGrid w:val="0"/>
              <w:spacing w:line="240" w:lineRule="auto"/>
              <w:rPr>
                <w:sz w:val="28"/>
                <w:szCs w:val="28"/>
              </w:rPr>
            </w:pPr>
          </w:p>
        </w:tc>
      </w:tr>
    </w:tbl>
    <w:p w:rsidR="00A04981" w:rsidRDefault="00A04981" w:rsidP="003F2B93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A04981" w:rsidRDefault="00A04981" w:rsidP="003F2B93">
      <w:pPr>
        <w:pStyle w:val="ConsPlusNormal"/>
        <w:widowControl/>
      </w:pPr>
      <w:r>
        <w:rPr>
          <w:rFonts w:ascii="Times New Roman" w:hAnsi="Times New Roman" w:cs="Times New Roman"/>
          <w:sz w:val="28"/>
          <w:szCs w:val="28"/>
        </w:rPr>
        <w:t xml:space="preserve">_______________________ </w:t>
      </w:r>
      <w:r w:rsidR="00517BD1">
        <w:rPr>
          <w:rFonts w:ascii="Times New Roman" w:hAnsi="Times New Roman" w:cs="Times New Roman"/>
          <w:sz w:val="28"/>
          <w:szCs w:val="28"/>
        </w:rPr>
        <w:t>А.С. Акопян</w:t>
      </w:r>
    </w:p>
    <w:p w:rsidR="00A04981" w:rsidRDefault="00A04981" w:rsidP="003F2B93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A04981" w:rsidRDefault="00A04981" w:rsidP="003F2B93">
      <w:pPr>
        <w:spacing w:line="240" w:lineRule="auto"/>
        <w:jc w:val="center"/>
        <w:rPr>
          <w:rFonts w:ascii="Calibri" w:hAnsi="Calibri" w:cs="Calibri"/>
          <w:sz w:val="22"/>
          <w:szCs w:val="22"/>
        </w:rPr>
      </w:pPr>
      <w:r>
        <w:rPr>
          <w:b/>
          <w:bCs/>
          <w:sz w:val="28"/>
          <w:szCs w:val="28"/>
        </w:rPr>
        <w:t xml:space="preserve">1. Характеристика текущего состояния и прогноз развития реализации подпрограммы в сфере газификации Кавказского сельского поселения Кавказского района </w:t>
      </w:r>
    </w:p>
    <w:p w:rsidR="00A04981" w:rsidRDefault="00A04981" w:rsidP="003F2B93">
      <w:pPr>
        <w:spacing w:line="240" w:lineRule="auto"/>
        <w:jc w:val="center"/>
        <w:rPr>
          <w:b/>
          <w:bCs/>
          <w:sz w:val="28"/>
          <w:szCs w:val="28"/>
        </w:rPr>
      </w:pPr>
    </w:p>
    <w:p w:rsidR="00A04981" w:rsidRDefault="00A04981" w:rsidP="003F2B93">
      <w:pPr>
        <w:pStyle w:val="aff2"/>
        <w:spacing w:line="240" w:lineRule="auto"/>
        <w:ind w:left="0" w:firstLine="708"/>
        <w:jc w:val="both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 xml:space="preserve">Одним из факторов улучшения качества предоставления коммунальных услуг и тем самым решения вопроса увеличения социальной защищенности </w:t>
      </w:r>
      <w:r>
        <w:rPr>
          <w:sz w:val="28"/>
          <w:szCs w:val="28"/>
        </w:rPr>
        <w:lastRenderedPageBreak/>
        <w:t>населения, является развитие инженерной инфраструктуры коммуникаций энергоснабжения путем строительства новых.</w:t>
      </w:r>
    </w:p>
    <w:p w:rsidR="00A04981" w:rsidRDefault="00A04981" w:rsidP="003F2B93">
      <w:pPr>
        <w:pStyle w:val="aff2"/>
        <w:tabs>
          <w:tab w:val="left" w:pos="709"/>
        </w:tabs>
        <w:spacing w:line="240" w:lineRule="auto"/>
        <w:ind w:left="0"/>
        <w:jc w:val="both"/>
      </w:pPr>
      <w:r>
        <w:rPr>
          <w:sz w:val="28"/>
          <w:szCs w:val="28"/>
        </w:rPr>
        <w:tab/>
        <w:t>В условиях стремительного роста потребления топливно-энергетических ресурсов, из-за увеличения численности населения, а как следствие жилищного строительства и строительства объектов экономики, самым эффективным и экономичным из которых является газ, все более актуальными становятся вопросы газоснабжения населения, социальной сферы, народного хозяйства. Несмотря на это, в ст. Кавказской остро стоит проблема газификации домовладений, развитие инженерной инфраструктуры газоснабжения станицы происходит явно с отставанием – многие улицы не имеют централизованного газоснабжения, что, в свою очередь, отрицательно сказывается на социальной защищенности населения.</w:t>
      </w:r>
    </w:p>
    <w:p w:rsidR="00A04981" w:rsidRDefault="00A04981" w:rsidP="003F2B93">
      <w:pPr>
        <w:pStyle w:val="aff2"/>
        <w:tabs>
          <w:tab w:val="left" w:pos="709"/>
        </w:tabs>
        <w:spacing w:line="240" w:lineRule="auto"/>
        <w:ind w:left="0"/>
        <w:jc w:val="both"/>
      </w:pPr>
      <w:r>
        <w:rPr>
          <w:sz w:val="28"/>
          <w:szCs w:val="28"/>
        </w:rPr>
        <w:tab/>
        <w:t>Федеральный закон от 31 марта 1999 года № 69-ФЗ «О газоснабжении в Российской Федерации» определяет правовые, экономические и организационные основы отношений в области газоснабжения в Российской Федерации и направлен на удовлетворение потребностей государства в стратегическом виде энергетических ресурсов.</w:t>
      </w:r>
    </w:p>
    <w:p w:rsidR="00A04981" w:rsidRDefault="00A04981" w:rsidP="003F2B93">
      <w:pPr>
        <w:pStyle w:val="aff2"/>
        <w:spacing w:line="240" w:lineRule="auto"/>
        <w:ind w:left="0"/>
        <w:jc w:val="both"/>
      </w:pPr>
      <w:r>
        <w:rPr>
          <w:sz w:val="28"/>
          <w:szCs w:val="28"/>
        </w:rPr>
        <w:tab/>
        <w:t>Названный Федеральный закон основывается на положениях Конституции Российской Федерации, в соответствии с которыми вопросы, касающиеся федеральных энергетических систем, правовых основ единого рынка, основ ценовой политики, безопасности Российской Федерации, относятся к предметам ведения Российской Федерации.</w:t>
      </w:r>
    </w:p>
    <w:p w:rsidR="00A04981" w:rsidRDefault="00A04981" w:rsidP="003F2B93">
      <w:pPr>
        <w:pStyle w:val="aff2"/>
        <w:spacing w:line="240" w:lineRule="auto"/>
        <w:ind w:left="0"/>
        <w:jc w:val="both"/>
      </w:pPr>
      <w:r>
        <w:rPr>
          <w:sz w:val="28"/>
          <w:szCs w:val="28"/>
        </w:rPr>
        <w:tab/>
        <w:t>Законодательное и нормативно-правовое регулирование газоснабжения в Российской Федерации основывается на Конституции Российской Федерации, Гражданском кодексе Российской Федерации, Федеральном законе от 21 февраля 1992 года № 2395-1 «О недрах», Федеральном законе от 17 августа 1995 года № 147-ФЗ «О естественных монополиях», Федеральном законе от 30 ноября 1995 года № 187-ФЗ «О континентальном шельфе Российской Федерации».</w:t>
      </w:r>
    </w:p>
    <w:p w:rsidR="00A04981" w:rsidRDefault="00A04981" w:rsidP="003F2B93">
      <w:pPr>
        <w:pStyle w:val="aff2"/>
        <w:spacing w:line="240" w:lineRule="auto"/>
        <w:ind w:left="0"/>
        <w:jc w:val="both"/>
        <w:rPr>
          <w:sz w:val="28"/>
          <w:szCs w:val="28"/>
        </w:rPr>
      </w:pPr>
    </w:p>
    <w:p w:rsidR="00A04981" w:rsidRDefault="00A04981" w:rsidP="003F2B93">
      <w:pPr>
        <w:spacing w:line="240" w:lineRule="auto"/>
        <w:jc w:val="center"/>
        <w:rPr>
          <w:rFonts w:ascii="Calibri" w:hAnsi="Calibri" w:cs="Calibri"/>
          <w:sz w:val="22"/>
          <w:szCs w:val="22"/>
        </w:rPr>
      </w:pPr>
      <w:r>
        <w:rPr>
          <w:b/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A04981" w:rsidRDefault="00A04981" w:rsidP="003F2B93">
      <w:pPr>
        <w:spacing w:line="240" w:lineRule="auto"/>
        <w:jc w:val="center"/>
        <w:rPr>
          <w:b/>
          <w:bCs/>
          <w:sz w:val="28"/>
          <w:szCs w:val="28"/>
        </w:rPr>
      </w:pPr>
    </w:p>
    <w:p w:rsidR="00A04981" w:rsidRDefault="00A04981" w:rsidP="003F2B93">
      <w:pPr>
        <w:tabs>
          <w:tab w:val="left" w:pos="709"/>
        </w:tabs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bCs/>
          <w:sz w:val="28"/>
          <w:szCs w:val="28"/>
        </w:rPr>
        <w:tab/>
        <w:t>Основной целью подпрограммы является:</w:t>
      </w:r>
    </w:p>
    <w:p w:rsidR="00A04981" w:rsidRDefault="00A04981" w:rsidP="003F2B93">
      <w:pPr>
        <w:pStyle w:val="aff2"/>
        <w:snapToGrid w:val="0"/>
        <w:spacing w:line="240" w:lineRule="auto"/>
        <w:ind w:left="5" w:right="5" w:firstLine="703"/>
        <w:jc w:val="both"/>
      </w:pPr>
      <w:r>
        <w:rPr>
          <w:sz w:val="28"/>
          <w:szCs w:val="28"/>
        </w:rPr>
        <w:t>- улучшение качества предоставляемых услуг по газоснабжению населения Кавказского сельского поселения за счет более полного обеспечения его природным газом.</w:t>
      </w:r>
    </w:p>
    <w:p w:rsidR="00A04981" w:rsidRDefault="00A04981" w:rsidP="003F2B93">
      <w:pPr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данной цели требуется решение следующих задач:</w:t>
      </w:r>
    </w:p>
    <w:p w:rsidR="00A04981" w:rsidRDefault="00A04981" w:rsidP="003F2B93">
      <w:pPr>
        <w:spacing w:line="240" w:lineRule="auto"/>
        <w:ind w:firstLine="851"/>
        <w:jc w:val="both"/>
        <w:rPr>
          <w:rFonts w:ascii="Calibri" w:hAnsi="Calibri" w:cs="Calibri"/>
          <w:sz w:val="28"/>
          <w:szCs w:val="28"/>
        </w:rPr>
      </w:pPr>
      <w:r>
        <w:rPr>
          <w:sz w:val="28"/>
          <w:szCs w:val="28"/>
        </w:rPr>
        <w:t>Улучшение качества предоставляемых услуг по газоснабжению населения Кавказского сельского поселения за счет более полного обеспечения поселения природным газом, в том числе:</w:t>
      </w:r>
    </w:p>
    <w:p w:rsidR="00A04981" w:rsidRDefault="00A04981" w:rsidP="003F2B93">
      <w:pPr>
        <w:tabs>
          <w:tab w:val="left" w:pos="709"/>
        </w:tabs>
        <w:spacing w:line="240" w:lineRule="auto"/>
        <w:jc w:val="both"/>
        <w:rPr>
          <w:sz w:val="22"/>
          <w:szCs w:val="22"/>
        </w:rPr>
      </w:pPr>
      <w:r>
        <w:rPr>
          <w:sz w:val="28"/>
          <w:szCs w:val="28"/>
        </w:rPr>
        <w:tab/>
        <w:t>- увеличение мощности и создание новой инженерной инфраструктуры объектов газораспределения и газоснабжения на территории Кавказского сельского поселения;</w:t>
      </w:r>
    </w:p>
    <w:p w:rsidR="00A04981" w:rsidRDefault="00A04981" w:rsidP="003F2B93">
      <w:pPr>
        <w:spacing w:line="240" w:lineRule="auto"/>
        <w:ind w:firstLine="720"/>
        <w:jc w:val="both"/>
      </w:pPr>
      <w:r>
        <w:rPr>
          <w:sz w:val="28"/>
          <w:szCs w:val="28"/>
        </w:rPr>
        <w:t>- развитие инженерной инфраструктуры газоснабжения на территории Кавказского сельского поселения.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bCs/>
          <w:sz w:val="28"/>
          <w:szCs w:val="28"/>
        </w:rPr>
        <w:lastRenderedPageBreak/>
        <w:t>Подпрограмма разработана на период с 2015 по 2025 годы, этапы реализации в подпрограмме не предусмотрены.</w:t>
      </w:r>
    </w:p>
    <w:p w:rsidR="00A04981" w:rsidRDefault="00E727C7" w:rsidP="003F2B93">
      <w:pPr>
        <w:spacing w:line="240" w:lineRule="auto"/>
        <w:ind w:firstLine="708"/>
        <w:jc w:val="both"/>
      </w:pPr>
      <w:r>
        <w:rPr>
          <w:sz w:val="28"/>
          <w:szCs w:val="28"/>
        </w:rPr>
        <w:t>Ц</w:t>
      </w:r>
      <w:r w:rsidR="00A04981">
        <w:rPr>
          <w:sz w:val="28"/>
          <w:szCs w:val="28"/>
        </w:rPr>
        <w:t>елевые показатели подпрограммы приведены в приложении № 1 к подпрограмме.</w:t>
      </w:r>
    </w:p>
    <w:p w:rsidR="00A04981" w:rsidRDefault="00A04981" w:rsidP="003F2B93">
      <w:pPr>
        <w:spacing w:line="240" w:lineRule="auto"/>
        <w:ind w:firstLine="708"/>
        <w:jc w:val="center"/>
        <w:rPr>
          <w:b/>
          <w:bCs/>
          <w:sz w:val="28"/>
          <w:szCs w:val="28"/>
        </w:rPr>
      </w:pPr>
    </w:p>
    <w:p w:rsidR="00A04981" w:rsidRDefault="00A04981" w:rsidP="003F2B93">
      <w:pPr>
        <w:spacing w:line="240" w:lineRule="auto"/>
        <w:ind w:firstLine="708"/>
        <w:jc w:val="center"/>
        <w:rPr>
          <w:rFonts w:ascii="Calibri" w:hAnsi="Calibri" w:cs="Calibri"/>
          <w:sz w:val="22"/>
          <w:szCs w:val="22"/>
        </w:rPr>
      </w:pPr>
      <w:r>
        <w:rPr>
          <w:b/>
          <w:bCs/>
          <w:sz w:val="28"/>
          <w:szCs w:val="28"/>
        </w:rPr>
        <w:t>3. Перечень мероприятий подпрограммы</w:t>
      </w:r>
    </w:p>
    <w:p w:rsidR="00A04981" w:rsidRDefault="00A04981" w:rsidP="003F2B93">
      <w:pPr>
        <w:spacing w:line="240" w:lineRule="auto"/>
        <w:ind w:firstLine="708"/>
        <w:jc w:val="both"/>
        <w:rPr>
          <w:b/>
          <w:bCs/>
          <w:sz w:val="28"/>
          <w:szCs w:val="28"/>
        </w:rPr>
      </w:pPr>
    </w:p>
    <w:p w:rsidR="00A04981" w:rsidRDefault="00A04981" w:rsidP="003F2B93">
      <w:pPr>
        <w:spacing w:line="240" w:lineRule="auto"/>
        <w:ind w:firstLine="708"/>
        <w:jc w:val="both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A04981" w:rsidRDefault="00A04981" w:rsidP="003F2B93">
      <w:pPr>
        <w:spacing w:line="240" w:lineRule="auto"/>
        <w:ind w:firstLine="708"/>
        <w:jc w:val="both"/>
        <w:rPr>
          <w:sz w:val="28"/>
          <w:szCs w:val="28"/>
        </w:rPr>
      </w:pPr>
    </w:p>
    <w:p w:rsidR="00A04981" w:rsidRDefault="00A04981" w:rsidP="003F2B93">
      <w:pPr>
        <w:pStyle w:val="1"/>
        <w:keepNext w:val="0"/>
        <w:numPr>
          <w:ilvl w:val="0"/>
          <w:numId w:val="6"/>
        </w:numPr>
        <w:tabs>
          <w:tab w:val="clear" w:pos="360"/>
        </w:tabs>
        <w:autoSpaceDE w:val="0"/>
        <w:spacing w:line="240" w:lineRule="auto"/>
        <w:rPr>
          <w:rFonts w:ascii="Arial" w:hAnsi="Arial" w:cs="Arial"/>
        </w:rPr>
      </w:pPr>
      <w:bookmarkStart w:id="0" w:name="sub_7005"/>
      <w:bookmarkEnd w:id="0"/>
      <w:r>
        <w:rPr>
          <w:rFonts w:cs="Times New Roman"/>
          <w:color w:val="auto"/>
          <w:sz w:val="28"/>
          <w:szCs w:val="28"/>
        </w:rPr>
        <w:t xml:space="preserve">4. </w:t>
      </w:r>
      <w:proofErr w:type="spellStart"/>
      <w:r>
        <w:rPr>
          <w:rFonts w:cs="Times New Roman"/>
          <w:color w:val="auto"/>
          <w:sz w:val="28"/>
          <w:szCs w:val="28"/>
        </w:rPr>
        <w:t>Обоснование</w:t>
      </w:r>
      <w:proofErr w:type="spellEnd"/>
      <w:r>
        <w:rPr>
          <w:rFonts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cs="Times New Roman"/>
          <w:color w:val="auto"/>
          <w:sz w:val="28"/>
          <w:szCs w:val="28"/>
        </w:rPr>
        <w:t>ресурсного</w:t>
      </w:r>
      <w:proofErr w:type="spellEnd"/>
      <w:r>
        <w:rPr>
          <w:rFonts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cs="Times New Roman"/>
          <w:color w:val="auto"/>
          <w:sz w:val="28"/>
          <w:szCs w:val="28"/>
        </w:rPr>
        <w:t>обеспечения</w:t>
      </w:r>
      <w:proofErr w:type="spellEnd"/>
      <w:r>
        <w:rPr>
          <w:rFonts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cs="Times New Roman"/>
          <w:color w:val="auto"/>
          <w:sz w:val="28"/>
          <w:szCs w:val="28"/>
        </w:rPr>
        <w:t>подпрограммы</w:t>
      </w:r>
      <w:proofErr w:type="spellEnd"/>
    </w:p>
    <w:p w:rsidR="00A04981" w:rsidRDefault="00A04981" w:rsidP="003F2B93">
      <w:pPr>
        <w:snapToGrid w:val="0"/>
        <w:spacing w:line="240" w:lineRule="auto"/>
        <w:ind w:left="-128" w:firstLine="979"/>
        <w:jc w:val="both"/>
        <w:rPr>
          <w:sz w:val="28"/>
          <w:szCs w:val="28"/>
        </w:rPr>
      </w:pPr>
    </w:p>
    <w:p w:rsidR="00A04981" w:rsidRDefault="00A04981" w:rsidP="003F2B93">
      <w:pPr>
        <w:pStyle w:val="11"/>
        <w:ind w:firstLine="851"/>
        <w:jc w:val="both"/>
        <w:rPr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>Финансовое обеспечение реализации подпрограммы осуществляется за счет средств бюджета Кавказского сельского поселения, сре</w:t>
      </w:r>
      <w:proofErr w:type="gramStart"/>
      <w:r>
        <w:rPr>
          <w:rFonts w:cs="Times New Roman"/>
          <w:bCs/>
          <w:sz w:val="28"/>
          <w:szCs w:val="28"/>
          <w:lang w:val="ru-RU"/>
        </w:rPr>
        <w:t>дств кр</w:t>
      </w:r>
      <w:proofErr w:type="gramEnd"/>
      <w:r>
        <w:rPr>
          <w:rFonts w:cs="Times New Roman"/>
          <w:bCs/>
          <w:sz w:val="28"/>
          <w:szCs w:val="28"/>
          <w:lang w:val="ru-RU"/>
        </w:rPr>
        <w:t>аевого бюджета, при участии в краевых целевых программах, а так же путем привлечения внебюджетных источников финансирования.</w:t>
      </w:r>
    </w:p>
    <w:p w:rsidR="00A04981" w:rsidRDefault="00A04981" w:rsidP="003F2B93">
      <w:pPr>
        <w:pStyle w:val="11"/>
        <w:ind w:firstLine="851"/>
        <w:jc w:val="both"/>
        <w:rPr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>Объемы финансирования представлены в виде таблицы:</w:t>
      </w:r>
    </w:p>
    <w:tbl>
      <w:tblPr>
        <w:tblpPr w:leftFromText="180" w:rightFromText="180" w:vertAnchor="text" w:horzAnchor="margin" w:tblpXSpec="center" w:tblpY="413"/>
        <w:tblW w:w="102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3"/>
        <w:gridCol w:w="1072"/>
        <w:gridCol w:w="684"/>
        <w:gridCol w:w="850"/>
        <w:gridCol w:w="715"/>
        <w:gridCol w:w="607"/>
        <w:gridCol w:w="715"/>
        <w:gridCol w:w="607"/>
        <w:gridCol w:w="715"/>
        <w:gridCol w:w="715"/>
        <w:gridCol w:w="715"/>
        <w:gridCol w:w="715"/>
        <w:gridCol w:w="715"/>
        <w:gridCol w:w="585"/>
        <w:gridCol w:w="567"/>
      </w:tblGrid>
      <w:tr w:rsidR="00A04981" w:rsidTr="00A04981">
        <w:trPr>
          <w:cantSplit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ab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Times New Roman"/>
              </w:rPr>
              <w:t>№</w:t>
            </w:r>
          </w:p>
          <w:p w:rsidR="00A04981" w:rsidRDefault="00A04981" w:rsidP="003F2B93">
            <w:pPr>
              <w:pStyle w:val="ab"/>
              <w:ind w:left="-24" w:firstLine="24"/>
              <w:jc w:val="center"/>
            </w:pPr>
            <w:r>
              <w:rPr>
                <w:rFonts w:cs="Times New Roman"/>
              </w:rPr>
              <w:t>п/п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ab"/>
              <w:snapToGrid w:val="0"/>
              <w:jc w:val="center"/>
            </w:pPr>
            <w:proofErr w:type="spellStart"/>
            <w:r>
              <w:rPr>
                <w:rFonts w:cs="Times New Roman"/>
              </w:rPr>
              <w:t>Наименование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подпрограммы</w:t>
            </w:r>
            <w:proofErr w:type="spellEnd"/>
          </w:p>
        </w:tc>
        <w:tc>
          <w:tcPr>
            <w:tcW w:w="6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ab"/>
              <w:snapToGrid w:val="0"/>
              <w:jc w:val="center"/>
            </w:pPr>
            <w:proofErr w:type="spellStart"/>
            <w:r>
              <w:rPr>
                <w:rFonts w:cs="Times New Roman"/>
              </w:rPr>
              <w:t>Источник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финансирования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Pr="00A04981" w:rsidRDefault="00A04981" w:rsidP="003F2B93">
            <w:pPr>
              <w:pStyle w:val="ab"/>
              <w:snapToGrid w:val="0"/>
              <w:jc w:val="center"/>
              <w:rPr>
                <w:lang w:val="ru-RU"/>
              </w:rPr>
            </w:pPr>
            <w:r w:rsidRPr="00A04981">
              <w:rPr>
                <w:rFonts w:cs="Times New Roman"/>
                <w:lang w:val="ru-RU"/>
              </w:rPr>
              <w:t>Общий объем финансирования (тыс. руб.)</w:t>
            </w:r>
          </w:p>
        </w:tc>
        <w:tc>
          <w:tcPr>
            <w:tcW w:w="737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Pr="00A04981" w:rsidRDefault="00A04981" w:rsidP="003F2B93">
            <w:pPr>
              <w:pStyle w:val="ab"/>
              <w:snapToGrid w:val="0"/>
              <w:jc w:val="center"/>
              <w:rPr>
                <w:rFonts w:cs="Times New Roman"/>
                <w:lang w:val="ru-RU"/>
              </w:rPr>
            </w:pPr>
            <w:r w:rsidRPr="00A04981">
              <w:rPr>
                <w:rFonts w:cs="Times New Roman"/>
                <w:lang w:val="ru-RU"/>
              </w:rPr>
              <w:t>В том числе по годам (</w:t>
            </w:r>
            <w:proofErr w:type="spellStart"/>
            <w:r w:rsidRPr="00A04981">
              <w:rPr>
                <w:rFonts w:cs="Times New Roman"/>
                <w:lang w:val="ru-RU"/>
              </w:rPr>
              <w:t>тыс.руб</w:t>
            </w:r>
            <w:proofErr w:type="spellEnd"/>
            <w:r w:rsidRPr="00A04981">
              <w:rPr>
                <w:rFonts w:cs="Times New Roman"/>
                <w:lang w:val="ru-RU"/>
              </w:rPr>
              <w:t>):</w:t>
            </w:r>
          </w:p>
        </w:tc>
      </w:tr>
      <w:tr w:rsidR="00A04981" w:rsidTr="00A04981">
        <w:trPr>
          <w:cantSplit/>
        </w:trPr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ab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</w:rPr>
              <w:t>2015</w:t>
            </w:r>
          </w:p>
          <w:p w:rsidR="00A04981" w:rsidRDefault="00A04981" w:rsidP="003F2B93">
            <w:pPr>
              <w:pStyle w:val="ab"/>
              <w:snapToGrid w:val="0"/>
              <w:jc w:val="center"/>
            </w:pPr>
            <w:proofErr w:type="spellStart"/>
            <w:r>
              <w:rPr>
                <w:rFonts w:cs="Times New Roman"/>
              </w:rPr>
              <w:t>год</w:t>
            </w:r>
            <w:proofErr w:type="spellEnd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ab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</w:rPr>
              <w:t>2016</w:t>
            </w:r>
          </w:p>
          <w:p w:rsidR="00A04981" w:rsidRDefault="00A04981" w:rsidP="003F2B93">
            <w:pPr>
              <w:pStyle w:val="ab"/>
              <w:snapToGrid w:val="0"/>
              <w:jc w:val="center"/>
            </w:pP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год</w:t>
            </w:r>
            <w:proofErr w:type="spellEnd"/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ab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</w:rPr>
              <w:t>2017</w:t>
            </w:r>
          </w:p>
          <w:p w:rsidR="00A04981" w:rsidRDefault="00A04981" w:rsidP="003F2B93">
            <w:pPr>
              <w:pStyle w:val="ab"/>
              <w:snapToGrid w:val="0"/>
              <w:jc w:val="center"/>
            </w:pP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год</w:t>
            </w:r>
            <w:proofErr w:type="spellEnd"/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ab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</w:rPr>
              <w:t>2018</w:t>
            </w:r>
          </w:p>
          <w:p w:rsidR="00A04981" w:rsidRDefault="00A04981" w:rsidP="003F2B93">
            <w:pPr>
              <w:pStyle w:val="ab"/>
              <w:snapToGrid w:val="0"/>
              <w:jc w:val="center"/>
            </w:pPr>
            <w:proofErr w:type="spellStart"/>
            <w:r>
              <w:rPr>
                <w:rFonts w:cs="Times New Roman"/>
              </w:rPr>
              <w:t>год</w:t>
            </w:r>
            <w:proofErr w:type="spellEnd"/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ab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</w:rPr>
              <w:t xml:space="preserve">2019 </w:t>
            </w:r>
          </w:p>
          <w:p w:rsidR="00A04981" w:rsidRDefault="00A04981" w:rsidP="003F2B93">
            <w:pPr>
              <w:pStyle w:val="ab"/>
              <w:snapToGrid w:val="0"/>
              <w:jc w:val="center"/>
            </w:pPr>
            <w:proofErr w:type="spellStart"/>
            <w:r>
              <w:rPr>
                <w:rFonts w:cs="Times New Roman"/>
              </w:rPr>
              <w:t>год</w:t>
            </w:r>
            <w:proofErr w:type="spellEnd"/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ab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</w:rPr>
              <w:t xml:space="preserve">2020 </w:t>
            </w:r>
          </w:p>
          <w:p w:rsidR="00A04981" w:rsidRDefault="00A04981" w:rsidP="003F2B93">
            <w:pPr>
              <w:pStyle w:val="ab"/>
              <w:snapToGrid w:val="0"/>
              <w:jc w:val="center"/>
            </w:pPr>
            <w:proofErr w:type="spellStart"/>
            <w:r>
              <w:rPr>
                <w:rFonts w:cs="Times New Roman"/>
              </w:rPr>
              <w:t>год</w:t>
            </w:r>
            <w:proofErr w:type="spellEnd"/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ab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</w:rPr>
              <w:t>2021</w:t>
            </w:r>
          </w:p>
          <w:p w:rsidR="00A04981" w:rsidRDefault="00A04981" w:rsidP="003F2B93">
            <w:pPr>
              <w:pStyle w:val="ab"/>
              <w:snapToGrid w:val="0"/>
              <w:jc w:val="center"/>
            </w:pP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год</w:t>
            </w:r>
            <w:proofErr w:type="spellEnd"/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ab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</w:rPr>
              <w:t>2022</w:t>
            </w:r>
          </w:p>
          <w:p w:rsidR="00A04981" w:rsidRDefault="00A04981" w:rsidP="003F2B93">
            <w:pPr>
              <w:pStyle w:val="ab"/>
              <w:snapToGrid w:val="0"/>
              <w:jc w:val="center"/>
            </w:pPr>
            <w:proofErr w:type="spellStart"/>
            <w:r>
              <w:rPr>
                <w:rFonts w:cs="Times New Roman"/>
              </w:rPr>
              <w:t>год</w:t>
            </w:r>
            <w:proofErr w:type="spellEnd"/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ab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</w:rPr>
              <w:t xml:space="preserve">2023 </w:t>
            </w:r>
          </w:p>
          <w:p w:rsidR="00A04981" w:rsidRDefault="00A04981" w:rsidP="003F2B93">
            <w:pPr>
              <w:pStyle w:val="ab"/>
              <w:snapToGrid w:val="0"/>
              <w:jc w:val="center"/>
            </w:pPr>
            <w:proofErr w:type="spellStart"/>
            <w:r>
              <w:rPr>
                <w:rFonts w:cs="Times New Roman"/>
              </w:rPr>
              <w:t>год</w:t>
            </w:r>
            <w:proofErr w:type="spellEnd"/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ab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</w:rPr>
              <w:t>2024</w:t>
            </w:r>
          </w:p>
          <w:p w:rsidR="00A04981" w:rsidRDefault="00A04981" w:rsidP="003F2B93">
            <w:pPr>
              <w:pStyle w:val="ab"/>
              <w:snapToGrid w:val="0"/>
              <w:jc w:val="center"/>
            </w:pPr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год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ab"/>
              <w:snapToGrid w:val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</w:rPr>
              <w:t>2025</w:t>
            </w:r>
          </w:p>
          <w:p w:rsidR="00A04981" w:rsidRDefault="00A04981" w:rsidP="003F2B93">
            <w:pPr>
              <w:pStyle w:val="ab"/>
              <w:snapToGrid w:val="0"/>
              <w:jc w:val="center"/>
            </w:pPr>
            <w:proofErr w:type="spellStart"/>
            <w:r>
              <w:rPr>
                <w:rFonts w:cs="Times New Roman"/>
              </w:rPr>
              <w:t>год</w:t>
            </w:r>
            <w:proofErr w:type="spellEnd"/>
          </w:p>
        </w:tc>
      </w:tr>
      <w:tr w:rsidR="00A04981" w:rsidTr="00A04981">
        <w:trPr>
          <w:cantSplit/>
        </w:trPr>
        <w:tc>
          <w:tcPr>
            <w:tcW w:w="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ab"/>
              <w:snapToGrid w:val="0"/>
            </w:pPr>
            <w:r>
              <w:rPr>
                <w:rFonts w:cs="Times New Roman"/>
              </w:rPr>
              <w:t>1.</w:t>
            </w:r>
          </w:p>
        </w:tc>
        <w:tc>
          <w:tcPr>
            <w:tcW w:w="1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napToGrid w:val="0"/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t>«Газификация Кавказского сельского поселения Кавказского района»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ab"/>
              <w:snapToGrid w:val="0"/>
            </w:pPr>
            <w:proofErr w:type="spellStart"/>
            <w:r>
              <w:rPr>
                <w:rFonts w:cs="Times New Roman"/>
              </w:rPr>
              <w:t>всего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23943,3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3406,2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7924,4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400,0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1317,4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2600,0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3121,7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1940,0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1383,6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700,0</w:t>
            </w:r>
          </w:p>
        </w:tc>
      </w:tr>
      <w:tr w:rsidR="00A04981" w:rsidTr="00A04981">
        <w:trPr>
          <w:cantSplit/>
        </w:trPr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ab"/>
              <w:snapToGrid w:val="0"/>
            </w:pPr>
            <w:proofErr w:type="spellStart"/>
            <w:r>
              <w:rPr>
                <w:rFonts w:cs="Times New Roman"/>
              </w:rPr>
              <w:t>краевой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бюджет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4972,2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4972,2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</w:tr>
      <w:tr w:rsidR="00A04981" w:rsidTr="00A04981">
        <w:trPr>
          <w:cantSplit/>
        </w:trPr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ab"/>
              <w:snapToGrid w:val="0"/>
            </w:pPr>
            <w:proofErr w:type="spellStart"/>
            <w:r>
              <w:rPr>
                <w:rFonts w:cs="Times New Roman"/>
              </w:rPr>
              <w:t>местный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бюджет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18146,1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2681,2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550,0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2952,2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300,0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1317,4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2600,0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3121,7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1940,0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1383,6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700,0</w:t>
            </w:r>
          </w:p>
        </w:tc>
      </w:tr>
      <w:tr w:rsidR="00A04981" w:rsidTr="00A04981">
        <w:trPr>
          <w:cantSplit/>
        </w:trPr>
        <w:tc>
          <w:tcPr>
            <w:tcW w:w="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spacing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ab"/>
              <w:snapToGrid w:val="0"/>
            </w:pPr>
            <w:proofErr w:type="spellStart"/>
            <w:r>
              <w:rPr>
                <w:rFonts w:cs="Times New Roman"/>
              </w:rPr>
              <w:t>внебюджетные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источники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825,0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725,0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spacing w:after="200" w:line="276" w:lineRule="auto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</w:tr>
    </w:tbl>
    <w:p w:rsidR="00A04981" w:rsidRDefault="00A04981" w:rsidP="003F2B93">
      <w:pPr>
        <w:snapToGrid w:val="0"/>
        <w:spacing w:line="240" w:lineRule="auto"/>
        <w:ind w:left="-128" w:firstLine="979"/>
        <w:jc w:val="right"/>
        <w:rPr>
          <w:rFonts w:ascii="Calibri" w:hAnsi="Calibri" w:cs="Calibri"/>
          <w:sz w:val="22"/>
          <w:szCs w:val="22"/>
        </w:rPr>
      </w:pPr>
    </w:p>
    <w:p w:rsidR="00A04981" w:rsidRDefault="00A04981" w:rsidP="003F2B93">
      <w:pPr>
        <w:snapToGrid w:val="0"/>
        <w:spacing w:line="240" w:lineRule="auto"/>
        <w:ind w:left="-128" w:firstLine="979"/>
        <w:jc w:val="right"/>
      </w:pPr>
    </w:p>
    <w:p w:rsidR="00A04981" w:rsidRDefault="00A04981" w:rsidP="003F2B93">
      <w:pPr>
        <w:tabs>
          <w:tab w:val="left" w:pos="709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Обоснованием цены мероприятий, указанных в данной подпрограмме является сметная документация.</w:t>
      </w:r>
    </w:p>
    <w:p w:rsidR="00A04981" w:rsidRDefault="00A04981" w:rsidP="003F2B93">
      <w:pPr>
        <w:tabs>
          <w:tab w:val="left" w:pos="709"/>
        </w:tabs>
        <w:spacing w:line="240" w:lineRule="auto"/>
        <w:jc w:val="both"/>
        <w:rPr>
          <w:rFonts w:ascii="Calibri" w:hAnsi="Calibri" w:cs="Calibri"/>
          <w:sz w:val="22"/>
          <w:szCs w:val="22"/>
        </w:rPr>
      </w:pPr>
      <w:r>
        <w:rPr>
          <w:sz w:val="28"/>
          <w:szCs w:val="28"/>
        </w:rPr>
        <w:lastRenderedPageBreak/>
        <w:t xml:space="preserve">  </w:t>
      </w:r>
      <w:r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  <w:bookmarkStart w:id="1" w:name="sub_7008"/>
    </w:p>
    <w:p w:rsidR="00A04981" w:rsidRDefault="00A04981" w:rsidP="003F2B93">
      <w:pPr>
        <w:pStyle w:val="1"/>
        <w:keepNext w:val="0"/>
        <w:numPr>
          <w:ilvl w:val="0"/>
          <w:numId w:val="6"/>
        </w:numPr>
        <w:tabs>
          <w:tab w:val="clear" w:pos="360"/>
        </w:tabs>
        <w:autoSpaceDE w:val="0"/>
        <w:spacing w:line="240" w:lineRule="auto"/>
      </w:pPr>
      <w:r>
        <w:rPr>
          <w:rFonts w:cs="Times New Roman"/>
          <w:color w:val="auto"/>
          <w:sz w:val="28"/>
          <w:szCs w:val="28"/>
        </w:rPr>
        <w:t xml:space="preserve">5. </w:t>
      </w:r>
      <w:proofErr w:type="spellStart"/>
      <w:r>
        <w:rPr>
          <w:rFonts w:cs="Times New Roman"/>
          <w:color w:val="auto"/>
          <w:sz w:val="28"/>
          <w:szCs w:val="28"/>
        </w:rPr>
        <w:t>Механизм</w:t>
      </w:r>
      <w:proofErr w:type="spellEnd"/>
      <w:r>
        <w:rPr>
          <w:rFonts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cs="Times New Roman"/>
          <w:color w:val="auto"/>
          <w:sz w:val="28"/>
          <w:szCs w:val="28"/>
        </w:rPr>
        <w:t>реализации</w:t>
      </w:r>
      <w:proofErr w:type="spellEnd"/>
      <w:r>
        <w:rPr>
          <w:rFonts w:cs="Times New Roman"/>
          <w:color w:val="auto"/>
          <w:sz w:val="28"/>
          <w:szCs w:val="28"/>
        </w:rPr>
        <w:t xml:space="preserve"> </w:t>
      </w:r>
      <w:proofErr w:type="spellStart"/>
      <w:r>
        <w:rPr>
          <w:rFonts w:cs="Times New Roman"/>
          <w:color w:val="auto"/>
          <w:sz w:val="28"/>
          <w:szCs w:val="28"/>
        </w:rPr>
        <w:t>подпрограммы</w:t>
      </w:r>
      <w:proofErr w:type="spellEnd"/>
    </w:p>
    <w:p w:rsidR="00A04981" w:rsidRDefault="00A04981" w:rsidP="003F2B93">
      <w:pPr>
        <w:rPr>
          <w:sz w:val="28"/>
          <w:szCs w:val="28"/>
        </w:rPr>
      </w:pPr>
    </w:p>
    <w:bookmarkEnd w:id="1"/>
    <w:p w:rsidR="00A04981" w:rsidRDefault="00A04981" w:rsidP="003F2B93">
      <w:pPr>
        <w:spacing w:line="240" w:lineRule="auto"/>
        <w:ind w:firstLine="708"/>
        <w:jc w:val="both"/>
        <w:rPr>
          <w:sz w:val="22"/>
          <w:szCs w:val="22"/>
        </w:rPr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</w:t>
      </w: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о</w:t>
      </w: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ставления;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A04981" w:rsidRDefault="00A04981" w:rsidP="003F2B93">
      <w:pPr>
        <w:spacing w:line="240" w:lineRule="auto"/>
        <w:ind w:firstLine="708"/>
        <w:jc w:val="both"/>
      </w:pPr>
      <w:bookmarkStart w:id="2" w:name="sub_420"/>
      <w:bookmarkEnd w:id="2"/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lastRenderedPageBreak/>
        <w:t>- обеспечивает разработку и реализацию подпрограммы;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A04981" w:rsidRDefault="00A04981" w:rsidP="003F2B93">
      <w:pPr>
        <w:spacing w:line="240" w:lineRule="auto"/>
        <w:ind w:firstLine="708"/>
        <w:jc w:val="both"/>
      </w:pPr>
      <w:bookmarkStart w:id="3" w:name="sub_43"/>
      <w:bookmarkEnd w:id="3"/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A04981" w:rsidRDefault="00A04981" w:rsidP="003F2B93">
      <w:pPr>
        <w:pStyle w:val="11"/>
        <w:ind w:firstLine="851"/>
        <w:jc w:val="both"/>
        <w:rPr>
          <w:rFonts w:eastAsia="Times New Roman" w:cs="Times New Roman"/>
          <w:sz w:val="28"/>
          <w:szCs w:val="28"/>
          <w:lang w:val="ru-RU"/>
        </w:rPr>
      </w:pPr>
      <w:bookmarkStart w:id="4" w:name="sub_44"/>
      <w:bookmarkStart w:id="5" w:name="sub_45"/>
      <w:bookmarkEnd w:id="4"/>
      <w:bookmarkEnd w:id="5"/>
      <w:r>
        <w:rPr>
          <w:rFonts w:eastAsia="Times New Roman" w:cs="Times New Roman"/>
          <w:sz w:val="28"/>
          <w:szCs w:val="28"/>
          <w:lang w:val="ru-RU"/>
        </w:rPr>
        <w:t>1.3. Координатор муниципальной программы ежегодно, не позднее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A04981" w:rsidRDefault="00A04981" w:rsidP="003F2B93">
      <w:pPr>
        <w:pStyle w:val="11"/>
        <w:ind w:firstLine="851"/>
        <w:jc w:val="both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План реализации муниципальной программы составляется в разрезе основных мероприятий, мероприятий подпрограмм, планируемых к реализации в очередном году, а также отражает целевые показатели муниципальной программы. </w:t>
      </w:r>
    </w:p>
    <w:p w:rsidR="00A04981" w:rsidRDefault="00A04981" w:rsidP="003F2B93">
      <w:pPr>
        <w:spacing w:line="240" w:lineRule="auto"/>
        <w:jc w:val="both"/>
        <w:rPr>
          <w:rFonts w:cs="Calibri"/>
          <w:sz w:val="22"/>
          <w:szCs w:val="22"/>
        </w:rPr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A04981" w:rsidRDefault="00A04981" w:rsidP="003F2B93">
      <w:pPr>
        <w:spacing w:line="240" w:lineRule="auto"/>
        <w:jc w:val="both"/>
      </w:pPr>
      <w:bookmarkStart w:id="6" w:name="sub_46"/>
      <w:bookmarkEnd w:id="6"/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ab/>
        <w:t>1.5. Координатор муниципальной программы осуществляет контроль за выполнением плана реализации муниципальной программы.</w:t>
      </w:r>
    </w:p>
    <w:p w:rsidR="00A04981" w:rsidRDefault="00A04981" w:rsidP="003F2B93">
      <w:pPr>
        <w:spacing w:line="240" w:lineRule="auto"/>
        <w:jc w:val="both"/>
      </w:pPr>
      <w:bookmarkStart w:id="7" w:name="sub_48"/>
      <w:bookmarkEnd w:id="7"/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ab/>
        <w:t>1.6. 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</w:p>
    <w:p w:rsidR="00A04981" w:rsidRDefault="00A04981" w:rsidP="003F2B93">
      <w:pPr>
        <w:pStyle w:val="11"/>
        <w:ind w:firstLine="851"/>
        <w:jc w:val="both"/>
        <w:rPr>
          <w:rFonts w:eastAsia="Times New Roman" w:cs="Times New Roman"/>
          <w:sz w:val="28"/>
          <w:szCs w:val="28"/>
          <w:lang w:val="ru-RU"/>
        </w:rPr>
      </w:pPr>
      <w:bookmarkStart w:id="8" w:name="sub_49"/>
      <w:bookmarkStart w:id="9" w:name="sub_4100"/>
      <w:bookmarkEnd w:id="8"/>
      <w:bookmarkEnd w:id="9"/>
      <w:r>
        <w:rPr>
          <w:rFonts w:eastAsia="Times New Roman" w:cs="Times New Roman"/>
          <w:sz w:val="28"/>
          <w:szCs w:val="28"/>
          <w:lang w:val="ru-RU"/>
        </w:rPr>
        <w:t>1.7. Мониторинг реализации муниципальной программы осуществляется по отчетным формам, в соответствии с приложениями №12,13,14 к настоящему Порядку.</w:t>
      </w:r>
    </w:p>
    <w:p w:rsidR="00A04981" w:rsidRDefault="00A04981" w:rsidP="003F2B93">
      <w:pPr>
        <w:spacing w:line="240" w:lineRule="auto"/>
        <w:jc w:val="both"/>
        <w:rPr>
          <w:rFonts w:cs="Calibri"/>
          <w:sz w:val="22"/>
          <w:szCs w:val="22"/>
        </w:rPr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A04981" w:rsidRDefault="00A04981" w:rsidP="003F2B93">
      <w:pPr>
        <w:spacing w:line="240" w:lineRule="auto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A04981" w:rsidRDefault="00A04981" w:rsidP="003F2B93">
      <w:pPr>
        <w:spacing w:line="240" w:lineRule="auto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A04981" w:rsidRDefault="00A04981" w:rsidP="003F2B93">
      <w:pPr>
        <w:spacing w:line="240" w:lineRule="auto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содержать: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включенных в муниципальную программу, и основных мероприятий в разрезе источников финанс</w:t>
      </w: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и</w:t>
      </w: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рования и главных распорядителей (распорядителей) средств местного бюджета;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включенных в муниципальную программу, и основных мероприятий с указанием пр</w:t>
      </w: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и</w:t>
      </w: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чин их невыполнения или неполного выполнения;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 и основных мероприятий плановым показателям, установленным муниципальной программой;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A04981" w:rsidRDefault="00A04981" w:rsidP="003F2B93">
      <w:pPr>
        <w:spacing w:line="240" w:lineRule="auto"/>
        <w:ind w:firstLine="708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основных мероприятий муниципальной программы, мероприятий подпрограмм и корректировке целевых показателей муниципальной программы на текущий финансовый год и плановый период. </w:t>
      </w:r>
    </w:p>
    <w:p w:rsidR="00A04981" w:rsidRDefault="00A04981" w:rsidP="003F2B93">
      <w:pPr>
        <w:spacing w:line="240" w:lineRule="auto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A04981" w:rsidRDefault="00A04981" w:rsidP="003F2B93">
      <w:pPr>
        <w:spacing w:line="240" w:lineRule="auto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ab/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A04981" w:rsidRDefault="00A04981" w:rsidP="003F2B93">
      <w:pPr>
        <w:spacing w:line="240" w:lineRule="auto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A04981" w:rsidRDefault="00A04981" w:rsidP="003F2B93">
      <w:pPr>
        <w:spacing w:line="240" w:lineRule="auto"/>
        <w:jc w:val="both"/>
      </w:pPr>
      <w:r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A04981" w:rsidRDefault="00A04981" w:rsidP="003F2B93">
      <w:pPr>
        <w:spacing w:line="240" w:lineRule="auto"/>
        <w:jc w:val="both"/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</w:pPr>
    </w:p>
    <w:p w:rsidR="00A04981" w:rsidRDefault="00A04981" w:rsidP="003F2B93">
      <w:pPr>
        <w:spacing w:line="240" w:lineRule="auto"/>
        <w:jc w:val="both"/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</w:pPr>
    </w:p>
    <w:p w:rsidR="003F2B93" w:rsidRDefault="003F2B93" w:rsidP="003F2B93">
      <w:pPr>
        <w:spacing w:line="240" w:lineRule="auto"/>
        <w:jc w:val="both"/>
        <w:rPr>
          <w:rFonts w:eastAsia="Arial Unicode MS"/>
          <w:color w:val="000000"/>
          <w:sz w:val="28"/>
          <w:szCs w:val="28"/>
          <w:shd w:val="clear" w:color="auto" w:fill="FFFFFF"/>
          <w:lang w:bidi="en-US"/>
        </w:rPr>
      </w:pPr>
    </w:p>
    <w:p w:rsidR="00A04981" w:rsidRDefault="00A04981" w:rsidP="003F2B93">
      <w:pPr>
        <w:pStyle w:val="25"/>
        <w:jc w:val="both"/>
      </w:pPr>
      <w:r>
        <w:rPr>
          <w:rStyle w:val="a4"/>
          <w:b w:val="0"/>
          <w:bCs/>
          <w:sz w:val="28"/>
          <w:szCs w:val="28"/>
        </w:rPr>
        <w:t>Глава Кавказского сельского поселения</w:t>
      </w:r>
    </w:p>
    <w:p w:rsidR="00A04981" w:rsidRDefault="00A04981" w:rsidP="003F2B93">
      <w:pPr>
        <w:pStyle w:val="25"/>
        <w:jc w:val="both"/>
      </w:pPr>
      <w:r>
        <w:rPr>
          <w:rStyle w:val="a4"/>
          <w:b w:val="0"/>
          <w:bCs/>
          <w:sz w:val="28"/>
          <w:szCs w:val="28"/>
        </w:rPr>
        <w:t xml:space="preserve">Кавказского района                                    </w:t>
      </w:r>
      <w:r>
        <w:rPr>
          <w:rStyle w:val="a4"/>
          <w:b w:val="0"/>
          <w:bCs/>
          <w:sz w:val="28"/>
          <w:szCs w:val="28"/>
        </w:rPr>
        <w:tab/>
      </w:r>
      <w:r>
        <w:rPr>
          <w:rStyle w:val="a4"/>
          <w:b w:val="0"/>
          <w:bCs/>
          <w:sz w:val="28"/>
          <w:szCs w:val="28"/>
        </w:rPr>
        <w:tab/>
      </w:r>
      <w:r>
        <w:rPr>
          <w:rStyle w:val="a4"/>
          <w:b w:val="0"/>
          <w:bCs/>
          <w:sz w:val="28"/>
          <w:szCs w:val="28"/>
        </w:rPr>
        <w:tab/>
      </w:r>
      <w:r>
        <w:rPr>
          <w:rStyle w:val="a4"/>
          <w:b w:val="0"/>
          <w:bCs/>
          <w:sz w:val="28"/>
          <w:szCs w:val="28"/>
        </w:rPr>
        <w:tab/>
        <w:t xml:space="preserve">         И.В. </w:t>
      </w:r>
      <w:proofErr w:type="spellStart"/>
      <w:r>
        <w:rPr>
          <w:rStyle w:val="a4"/>
          <w:b w:val="0"/>
          <w:bCs/>
          <w:sz w:val="28"/>
          <w:szCs w:val="28"/>
        </w:rPr>
        <w:t>Бережинская</w:t>
      </w:r>
      <w:proofErr w:type="spellEnd"/>
    </w:p>
    <w:p w:rsidR="00A04981" w:rsidRDefault="00A04981" w:rsidP="003F2B93">
      <w:pPr>
        <w:spacing w:line="240" w:lineRule="auto"/>
        <w:sectPr w:rsidR="00A04981">
          <w:pgSz w:w="11906" w:h="16838"/>
          <w:pgMar w:top="1134" w:right="567" w:bottom="1134" w:left="1418" w:header="720" w:footer="720" w:gutter="0"/>
          <w:cols w:space="720"/>
        </w:sectPr>
      </w:pPr>
    </w:p>
    <w:p w:rsidR="00A04981" w:rsidRDefault="00A04981" w:rsidP="003F2B93">
      <w:pPr>
        <w:spacing w:line="240" w:lineRule="auto"/>
        <w:ind w:left="10338"/>
      </w:pPr>
      <w:r>
        <w:rPr>
          <w:sz w:val="28"/>
          <w:szCs w:val="28"/>
        </w:rPr>
        <w:lastRenderedPageBreak/>
        <w:t xml:space="preserve">                          </w:t>
      </w:r>
      <w:r>
        <w:rPr>
          <w:rStyle w:val="a4"/>
          <w:b w:val="0"/>
          <w:bCs/>
          <w:sz w:val="28"/>
          <w:szCs w:val="28"/>
        </w:rPr>
        <w:t>Приложение № 1</w:t>
      </w:r>
    </w:p>
    <w:p w:rsidR="00A04981" w:rsidRDefault="00A04981" w:rsidP="003F2B93">
      <w:pPr>
        <w:pStyle w:val="11"/>
        <w:ind w:right="18" w:firstLine="8931"/>
        <w:jc w:val="center"/>
        <w:rPr>
          <w:lang w:val="ru-RU"/>
        </w:rPr>
      </w:pPr>
      <w:r>
        <w:rPr>
          <w:rStyle w:val="7"/>
          <w:rFonts w:cs="Times New Roman"/>
          <w:bCs/>
          <w:color w:val="auto"/>
          <w:sz w:val="28"/>
          <w:szCs w:val="28"/>
          <w:lang w:val="ru-RU"/>
        </w:rPr>
        <w:t xml:space="preserve">                                    </w:t>
      </w:r>
      <w:r>
        <w:rPr>
          <w:rStyle w:val="7"/>
          <w:bCs/>
          <w:color w:val="auto"/>
          <w:sz w:val="28"/>
          <w:szCs w:val="28"/>
          <w:lang w:val="ru-RU"/>
        </w:rPr>
        <w:t xml:space="preserve">к подпрограмме </w:t>
      </w:r>
    </w:p>
    <w:p w:rsidR="00A04981" w:rsidRDefault="00A04981" w:rsidP="003F2B93">
      <w:pPr>
        <w:pStyle w:val="11"/>
        <w:ind w:left="8931" w:right="18"/>
        <w:jc w:val="center"/>
        <w:rPr>
          <w:bCs/>
          <w:color w:val="auto"/>
          <w:sz w:val="28"/>
          <w:szCs w:val="28"/>
          <w:lang w:val="ru-RU"/>
        </w:rPr>
      </w:pPr>
    </w:p>
    <w:p w:rsidR="00A04981" w:rsidRDefault="00A04981" w:rsidP="003F2B93">
      <w:pPr>
        <w:pStyle w:val="25"/>
        <w:jc w:val="right"/>
        <w:rPr>
          <w:bCs/>
          <w:sz w:val="28"/>
          <w:szCs w:val="28"/>
        </w:rPr>
      </w:pPr>
    </w:p>
    <w:p w:rsidR="00A04981" w:rsidRDefault="00A04981" w:rsidP="003F2B93">
      <w:pPr>
        <w:pStyle w:val="25"/>
        <w:jc w:val="right"/>
        <w:rPr>
          <w:bCs/>
          <w:sz w:val="28"/>
          <w:szCs w:val="28"/>
        </w:rPr>
      </w:pPr>
    </w:p>
    <w:p w:rsidR="00A04981" w:rsidRDefault="00A04981" w:rsidP="003F2B93">
      <w:pPr>
        <w:pStyle w:val="25"/>
        <w:jc w:val="center"/>
      </w:pPr>
      <w:r>
        <w:rPr>
          <w:rStyle w:val="1a"/>
          <w:b/>
          <w:sz w:val="28"/>
          <w:szCs w:val="28"/>
        </w:rPr>
        <w:t>ЦЕЛЕВЫЕ ПОКАЗАТЕЛИ</w:t>
      </w:r>
    </w:p>
    <w:p w:rsidR="00A04981" w:rsidRDefault="00A04981" w:rsidP="003F2B93">
      <w:pPr>
        <w:pStyle w:val="25"/>
        <w:jc w:val="center"/>
      </w:pPr>
      <w:r>
        <w:rPr>
          <w:rStyle w:val="1a"/>
          <w:b/>
          <w:sz w:val="28"/>
          <w:szCs w:val="28"/>
        </w:rPr>
        <w:t xml:space="preserve"> подпрограммы «</w:t>
      </w:r>
      <w:r>
        <w:rPr>
          <w:b/>
          <w:sz w:val="28"/>
          <w:szCs w:val="28"/>
        </w:rPr>
        <w:t>Газификация Кавказского сельского поселения Кавказского района</w:t>
      </w:r>
      <w:r>
        <w:rPr>
          <w:b/>
          <w:bCs/>
          <w:sz w:val="28"/>
          <w:szCs w:val="28"/>
        </w:rPr>
        <w:t>»</w:t>
      </w:r>
    </w:p>
    <w:p w:rsidR="00A04981" w:rsidRDefault="00A04981" w:rsidP="003F2B93">
      <w:pPr>
        <w:pStyle w:val="25"/>
        <w:jc w:val="center"/>
        <w:rPr>
          <w:b/>
          <w:sz w:val="28"/>
          <w:szCs w:val="28"/>
        </w:rPr>
      </w:pPr>
    </w:p>
    <w:p w:rsidR="00A04981" w:rsidRDefault="00A04981" w:rsidP="003F2B93">
      <w:pPr>
        <w:pStyle w:val="25"/>
        <w:jc w:val="center"/>
        <w:rPr>
          <w:b/>
          <w:sz w:val="28"/>
          <w:szCs w:val="28"/>
        </w:rPr>
      </w:pPr>
    </w:p>
    <w:tbl>
      <w:tblPr>
        <w:tblW w:w="6100" w:type="pct"/>
        <w:tblInd w:w="-459" w:type="dxa"/>
        <w:tblLook w:val="04A0" w:firstRow="1" w:lastRow="0" w:firstColumn="1" w:lastColumn="0" w:noHBand="0" w:noVBand="1"/>
      </w:tblPr>
      <w:tblGrid>
        <w:gridCol w:w="486"/>
        <w:gridCol w:w="4532"/>
        <w:gridCol w:w="1398"/>
        <w:gridCol w:w="999"/>
        <w:gridCol w:w="702"/>
        <w:gridCol w:w="696"/>
        <w:gridCol w:w="696"/>
        <w:gridCol w:w="696"/>
        <w:gridCol w:w="696"/>
        <w:gridCol w:w="696"/>
        <w:gridCol w:w="696"/>
        <w:gridCol w:w="696"/>
        <w:gridCol w:w="861"/>
        <w:gridCol w:w="860"/>
        <w:gridCol w:w="860"/>
        <w:gridCol w:w="842"/>
        <w:gridCol w:w="842"/>
        <w:gridCol w:w="785"/>
      </w:tblGrid>
      <w:tr w:rsidR="00A04981" w:rsidTr="00A04981">
        <w:trPr>
          <w:gridAfter w:val="3"/>
          <w:wAfter w:w="693" w:type="pct"/>
          <w:cantSplit/>
          <w:trHeight w:val="386"/>
          <w:tblHeader/>
        </w:trPr>
        <w:tc>
          <w:tcPr>
            <w:tcW w:w="1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rPr>
                <w:rFonts w:eastAsia="Times New Roman"/>
                <w:sz w:val="20"/>
                <w:szCs w:val="20"/>
              </w:rPr>
              <w:t>№</w:t>
            </w:r>
          </w:p>
          <w:p w:rsidR="00A04981" w:rsidRDefault="00A04981" w:rsidP="003F2B93">
            <w:pPr>
              <w:pStyle w:val="25"/>
              <w:jc w:val="center"/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26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spacing w:line="204" w:lineRule="auto"/>
              <w:jc w:val="center"/>
            </w:pPr>
            <w:r>
              <w:t xml:space="preserve">Наименование целевого </w:t>
            </w:r>
          </w:p>
          <w:p w:rsidR="00A04981" w:rsidRDefault="00A04981" w:rsidP="003F2B93">
            <w:pPr>
              <w:pStyle w:val="25"/>
              <w:spacing w:line="204" w:lineRule="auto"/>
              <w:jc w:val="center"/>
            </w:pPr>
            <w:r>
              <w:t>показателя</w:t>
            </w:r>
          </w:p>
        </w:tc>
        <w:tc>
          <w:tcPr>
            <w:tcW w:w="39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spacing w:line="204" w:lineRule="auto"/>
              <w:jc w:val="center"/>
            </w:pPr>
            <w:r>
              <w:t>Ед.</w:t>
            </w:r>
          </w:p>
          <w:p w:rsidR="00A04981" w:rsidRDefault="00A04981" w:rsidP="003F2B93">
            <w:pPr>
              <w:pStyle w:val="25"/>
              <w:spacing w:line="204" w:lineRule="auto"/>
              <w:jc w:val="center"/>
            </w:pPr>
            <w:r>
              <w:t>измерения</w:t>
            </w:r>
          </w:p>
        </w:tc>
        <w:tc>
          <w:tcPr>
            <w:tcW w:w="23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25"/>
              <w:snapToGrid w:val="0"/>
              <w:spacing w:before="240" w:after="200" w:line="204" w:lineRule="auto"/>
              <w:jc w:val="center"/>
            </w:pPr>
            <w:r>
              <w:t>Статус</w:t>
            </w:r>
            <w:r>
              <w:rPr>
                <w:rStyle w:val="1a"/>
                <w:position w:val="1"/>
                <w:sz w:val="16"/>
              </w:rPr>
              <w:t>*</w:t>
            </w:r>
          </w:p>
        </w:tc>
        <w:tc>
          <w:tcPr>
            <w:tcW w:w="2288" w:type="pct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25"/>
              <w:snapToGrid w:val="0"/>
              <w:spacing w:line="204" w:lineRule="auto"/>
              <w:jc w:val="center"/>
            </w:pPr>
            <w:r>
              <w:t>Значение показателей</w:t>
            </w:r>
          </w:p>
        </w:tc>
      </w:tr>
      <w:tr w:rsidR="00A04981" w:rsidTr="00A04981">
        <w:trPr>
          <w:gridAfter w:val="3"/>
          <w:wAfter w:w="693" w:type="pct"/>
          <w:cantSplit/>
          <w:trHeight w:val="38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spacing w:line="240" w:lineRule="auto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spacing w:line="240" w:lineRule="auto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spacing w:line="240" w:lineRule="auto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spacing w:line="240" w:lineRule="auto"/>
              <w:rPr>
                <w:rFonts w:eastAsia="Arial"/>
                <w:sz w:val="24"/>
                <w:szCs w:val="24"/>
              </w:rPr>
            </w:pP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spacing w:line="204" w:lineRule="auto"/>
              <w:jc w:val="center"/>
            </w:pPr>
            <w:r>
              <w:t>2015 год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spacing w:line="204" w:lineRule="auto"/>
              <w:jc w:val="center"/>
            </w:pPr>
            <w:r>
              <w:t>2016 год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spacing w:line="204" w:lineRule="auto"/>
              <w:jc w:val="center"/>
            </w:pPr>
            <w:r>
              <w:t>2017 год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25"/>
              <w:snapToGrid w:val="0"/>
              <w:spacing w:line="204" w:lineRule="auto"/>
              <w:jc w:val="center"/>
            </w:pPr>
            <w:r>
              <w:t>2018 год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25"/>
              <w:snapToGrid w:val="0"/>
              <w:spacing w:line="204" w:lineRule="auto"/>
              <w:jc w:val="center"/>
            </w:pPr>
            <w:r>
              <w:t>2019</w:t>
            </w:r>
          </w:p>
          <w:p w:rsidR="00A04981" w:rsidRDefault="00A04981" w:rsidP="003F2B93">
            <w:pPr>
              <w:pStyle w:val="25"/>
              <w:snapToGrid w:val="0"/>
              <w:spacing w:line="204" w:lineRule="auto"/>
              <w:jc w:val="center"/>
            </w:pPr>
            <w:r>
              <w:t>год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25"/>
              <w:snapToGrid w:val="0"/>
              <w:spacing w:line="204" w:lineRule="auto"/>
              <w:jc w:val="center"/>
            </w:pPr>
            <w:r>
              <w:t>2020 год</w:t>
            </w: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25"/>
              <w:snapToGrid w:val="0"/>
              <w:spacing w:line="204" w:lineRule="auto"/>
              <w:jc w:val="center"/>
            </w:pPr>
            <w:r>
              <w:t>2021 год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25"/>
              <w:snapToGrid w:val="0"/>
              <w:spacing w:line="204" w:lineRule="auto"/>
              <w:jc w:val="center"/>
            </w:pPr>
            <w:r>
              <w:t>2022 год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25"/>
              <w:snapToGrid w:val="0"/>
              <w:spacing w:line="204" w:lineRule="auto"/>
              <w:jc w:val="center"/>
            </w:pPr>
            <w:r>
              <w:t>2023 год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25"/>
              <w:snapToGrid w:val="0"/>
              <w:spacing w:line="204" w:lineRule="auto"/>
              <w:jc w:val="center"/>
            </w:pPr>
            <w:r>
              <w:t>2024 год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25"/>
              <w:snapToGrid w:val="0"/>
              <w:spacing w:line="204" w:lineRule="auto"/>
              <w:jc w:val="center"/>
            </w:pPr>
            <w:r>
              <w:t>2025 год</w:t>
            </w:r>
          </w:p>
        </w:tc>
      </w:tr>
      <w:tr w:rsidR="00A04981" w:rsidTr="00A04981">
        <w:trPr>
          <w:gridAfter w:val="3"/>
          <w:wAfter w:w="693" w:type="pct"/>
          <w:trHeight w:val="259"/>
        </w:trPr>
        <w:tc>
          <w:tcPr>
            <w:tcW w:w="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2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3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4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5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6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7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8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9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10</w:t>
            </w: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11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12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13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14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15</w:t>
            </w:r>
          </w:p>
        </w:tc>
      </w:tr>
      <w:tr w:rsidR="00A04981" w:rsidTr="00A04981">
        <w:trPr>
          <w:trHeight w:val="297"/>
        </w:trPr>
        <w:tc>
          <w:tcPr>
            <w:tcW w:w="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691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spacing w:line="240" w:lineRule="auto"/>
              <w:rPr>
                <w:lang w:eastAsia="ru-RU"/>
              </w:rPr>
            </w:pPr>
            <w:r>
              <w:rPr>
                <w:rStyle w:val="1a"/>
              </w:rPr>
              <w:t xml:space="preserve">Подпрограмма </w:t>
            </w:r>
            <w:r>
              <w:rPr>
                <w:rStyle w:val="1a"/>
                <w:i/>
              </w:rPr>
              <w:t xml:space="preserve"> </w:t>
            </w:r>
            <w:r>
              <w:t>«Газификация Кавказского сельского поселения Кавказского района»</w:t>
            </w:r>
          </w:p>
        </w:tc>
        <w:tc>
          <w:tcPr>
            <w:tcW w:w="241" w:type="pct"/>
          </w:tcPr>
          <w:p w:rsidR="00A04981" w:rsidRDefault="00A04981" w:rsidP="003F2B9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04981" w:rsidRDefault="00A04981" w:rsidP="003F2B9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4981" w:rsidRDefault="00A04981" w:rsidP="003F2B9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36" w:type="pct"/>
          </w:tcPr>
          <w:p w:rsidR="00A04981" w:rsidRDefault="00A04981" w:rsidP="003F2B93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221" w:type="pct"/>
          </w:tcPr>
          <w:p w:rsidR="00A04981" w:rsidRDefault="00A04981" w:rsidP="003F2B93">
            <w:pPr>
              <w:pStyle w:val="25"/>
              <w:snapToGrid w:val="0"/>
            </w:pPr>
          </w:p>
        </w:tc>
      </w:tr>
      <w:tr w:rsidR="00A04981" w:rsidTr="00A04981">
        <w:trPr>
          <w:gridAfter w:val="3"/>
          <w:wAfter w:w="693" w:type="pct"/>
          <w:trHeight w:val="273"/>
        </w:trPr>
        <w:tc>
          <w:tcPr>
            <w:tcW w:w="1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04981" w:rsidRDefault="00A04981" w:rsidP="003F2B93">
            <w:pPr>
              <w:pStyle w:val="aff2"/>
              <w:snapToGrid w:val="0"/>
              <w:spacing w:line="24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1a"/>
              </w:rPr>
              <w:t>Целевой показатель:</w:t>
            </w:r>
            <w:r>
              <w:rPr>
                <w:sz w:val="24"/>
                <w:szCs w:val="24"/>
              </w:rPr>
              <w:t xml:space="preserve"> протяженность отремонтированных сетей газоснабжения</w:t>
            </w:r>
          </w:p>
          <w:p w:rsidR="00A04981" w:rsidRDefault="00A04981" w:rsidP="003F2B93">
            <w:pPr>
              <w:pStyle w:val="ae"/>
            </w:pP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км</w:t>
            </w:r>
          </w:p>
        </w:tc>
        <w:tc>
          <w:tcPr>
            <w:tcW w:w="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3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0,8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0,8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0,8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0,8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0,8</w:t>
            </w:r>
          </w:p>
        </w:tc>
        <w:tc>
          <w:tcPr>
            <w:tcW w:w="1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0,8</w:t>
            </w:r>
          </w:p>
        </w:tc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0,8</w:t>
            </w:r>
          </w:p>
        </w:tc>
        <w:tc>
          <w:tcPr>
            <w:tcW w:w="1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0,8</w:t>
            </w:r>
          </w:p>
        </w:tc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0,8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0,8</w:t>
            </w:r>
          </w:p>
        </w:tc>
        <w:tc>
          <w:tcPr>
            <w:tcW w:w="2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04981" w:rsidRDefault="00A04981" w:rsidP="003F2B93">
            <w:pPr>
              <w:pStyle w:val="25"/>
              <w:snapToGrid w:val="0"/>
              <w:jc w:val="center"/>
            </w:pPr>
            <w:r>
              <w:t>0,8</w:t>
            </w:r>
          </w:p>
        </w:tc>
      </w:tr>
    </w:tbl>
    <w:p w:rsidR="00A04981" w:rsidRDefault="00A04981" w:rsidP="003F2B93">
      <w:pPr>
        <w:pStyle w:val="25"/>
        <w:jc w:val="both"/>
        <w:rPr>
          <w:sz w:val="28"/>
          <w:szCs w:val="28"/>
          <w:shd w:val="clear" w:color="auto" w:fill="FFFFFF"/>
        </w:rPr>
      </w:pPr>
    </w:p>
    <w:p w:rsidR="00A04981" w:rsidRDefault="00A04981" w:rsidP="003F2B93">
      <w:pPr>
        <w:pStyle w:val="25"/>
        <w:jc w:val="both"/>
        <w:rPr>
          <w:sz w:val="28"/>
          <w:szCs w:val="28"/>
          <w:shd w:val="clear" w:color="auto" w:fill="FFFFFF"/>
        </w:rPr>
      </w:pPr>
    </w:p>
    <w:p w:rsidR="00A04981" w:rsidRDefault="00A04981" w:rsidP="003F2B93">
      <w:pPr>
        <w:pStyle w:val="25"/>
        <w:ind w:left="284"/>
        <w:jc w:val="both"/>
      </w:pPr>
      <w:r>
        <w:rPr>
          <w:rStyle w:val="a4"/>
          <w:b w:val="0"/>
          <w:bCs/>
          <w:sz w:val="28"/>
          <w:szCs w:val="28"/>
        </w:rPr>
        <w:t>Глава Кавказского сельского поселения</w:t>
      </w:r>
    </w:p>
    <w:p w:rsidR="00A04981" w:rsidRDefault="00A04981" w:rsidP="003F2B93">
      <w:pPr>
        <w:pStyle w:val="25"/>
        <w:ind w:left="284"/>
        <w:jc w:val="both"/>
      </w:pPr>
      <w:r>
        <w:rPr>
          <w:rStyle w:val="a4"/>
          <w:b w:val="0"/>
          <w:bCs/>
          <w:sz w:val="28"/>
          <w:szCs w:val="28"/>
        </w:rPr>
        <w:t>Кавказского района</w:t>
      </w:r>
      <w:r>
        <w:rPr>
          <w:rStyle w:val="a4"/>
          <w:b w:val="0"/>
          <w:bCs/>
          <w:sz w:val="28"/>
          <w:szCs w:val="28"/>
        </w:rPr>
        <w:tab/>
      </w:r>
      <w:r>
        <w:rPr>
          <w:rStyle w:val="a4"/>
          <w:b w:val="0"/>
          <w:bCs/>
          <w:sz w:val="28"/>
          <w:szCs w:val="28"/>
        </w:rPr>
        <w:tab/>
      </w:r>
      <w:r>
        <w:rPr>
          <w:rStyle w:val="a4"/>
          <w:b w:val="0"/>
          <w:bCs/>
          <w:sz w:val="28"/>
          <w:szCs w:val="28"/>
        </w:rPr>
        <w:tab/>
      </w:r>
      <w:r>
        <w:rPr>
          <w:rStyle w:val="a4"/>
          <w:b w:val="0"/>
          <w:bCs/>
          <w:sz w:val="28"/>
          <w:szCs w:val="28"/>
        </w:rPr>
        <w:tab/>
        <w:t xml:space="preserve">                    </w:t>
      </w:r>
      <w:r>
        <w:rPr>
          <w:rStyle w:val="a4"/>
          <w:b w:val="0"/>
          <w:bCs/>
          <w:sz w:val="28"/>
          <w:szCs w:val="28"/>
        </w:rPr>
        <w:tab/>
      </w:r>
      <w:r>
        <w:rPr>
          <w:rStyle w:val="a4"/>
          <w:b w:val="0"/>
          <w:bCs/>
          <w:sz w:val="28"/>
          <w:szCs w:val="28"/>
        </w:rPr>
        <w:tab/>
      </w:r>
      <w:r>
        <w:rPr>
          <w:rStyle w:val="a4"/>
          <w:b w:val="0"/>
          <w:bCs/>
          <w:sz w:val="28"/>
          <w:szCs w:val="28"/>
        </w:rPr>
        <w:tab/>
      </w:r>
      <w:r>
        <w:rPr>
          <w:rStyle w:val="a4"/>
          <w:b w:val="0"/>
          <w:bCs/>
          <w:sz w:val="28"/>
          <w:szCs w:val="28"/>
        </w:rPr>
        <w:tab/>
      </w:r>
      <w:r>
        <w:rPr>
          <w:rStyle w:val="a4"/>
          <w:b w:val="0"/>
          <w:bCs/>
          <w:sz w:val="28"/>
          <w:szCs w:val="28"/>
        </w:rPr>
        <w:tab/>
      </w:r>
      <w:r>
        <w:rPr>
          <w:rStyle w:val="a4"/>
          <w:b w:val="0"/>
          <w:bCs/>
          <w:sz w:val="28"/>
          <w:szCs w:val="28"/>
        </w:rPr>
        <w:tab/>
        <w:t xml:space="preserve">                                И.В. </w:t>
      </w:r>
      <w:proofErr w:type="spellStart"/>
      <w:r>
        <w:rPr>
          <w:rStyle w:val="a4"/>
          <w:b w:val="0"/>
          <w:bCs/>
          <w:sz w:val="28"/>
          <w:szCs w:val="28"/>
        </w:rPr>
        <w:t>Бережинская</w:t>
      </w:r>
      <w:proofErr w:type="spellEnd"/>
    </w:p>
    <w:p w:rsidR="00A04981" w:rsidRDefault="00A04981" w:rsidP="003F2B93">
      <w:pPr>
        <w:spacing w:line="240" w:lineRule="auto"/>
        <w:jc w:val="right"/>
        <w:rPr>
          <w:sz w:val="28"/>
          <w:szCs w:val="28"/>
          <w:shd w:val="clear" w:color="auto" w:fill="FFFFFF"/>
        </w:rPr>
      </w:pPr>
    </w:p>
    <w:p w:rsidR="009A5808" w:rsidRPr="009A5808" w:rsidRDefault="009A5808" w:rsidP="003F2B93">
      <w:pPr>
        <w:pStyle w:val="11"/>
        <w:jc w:val="center"/>
        <w:rPr>
          <w:rFonts w:cs="Times New Roman"/>
          <w:b/>
          <w:bCs/>
          <w:color w:val="FFFFFF" w:themeColor="background1"/>
          <w:sz w:val="28"/>
          <w:szCs w:val="28"/>
          <w:lang w:val="ru-RU"/>
        </w:rPr>
      </w:pPr>
      <w:r w:rsidRPr="009A5808">
        <w:rPr>
          <w:rFonts w:eastAsia="Times New Roman" w:cs="Times New Roman"/>
          <w:b/>
          <w:bCs/>
          <w:color w:val="FFFFFF" w:themeColor="background1"/>
          <w:sz w:val="28"/>
          <w:szCs w:val="28"/>
          <w:lang w:val="ru-RU"/>
        </w:rPr>
        <w:t xml:space="preserve">   </w:t>
      </w:r>
    </w:p>
    <w:p w:rsidR="009A5808" w:rsidRPr="009A5808" w:rsidRDefault="009A5808" w:rsidP="003F2B93">
      <w:pPr>
        <w:pStyle w:val="11"/>
        <w:jc w:val="center"/>
        <w:rPr>
          <w:rFonts w:cs="Times New Roman"/>
          <w:b/>
          <w:bCs/>
          <w:color w:val="FFFFFF" w:themeColor="background1"/>
          <w:sz w:val="28"/>
          <w:szCs w:val="28"/>
          <w:lang w:val="ru-RU"/>
        </w:rPr>
      </w:pPr>
      <w:r w:rsidRPr="009A5808">
        <w:rPr>
          <w:rFonts w:cs="Times New Roman"/>
          <w:b/>
          <w:bCs/>
          <w:color w:val="FFFFFF" w:themeColor="background1"/>
          <w:sz w:val="28"/>
          <w:szCs w:val="28"/>
          <w:lang w:val="ru-RU"/>
        </w:rPr>
        <w:t>АДМИНИСТРАЦИЯ КАВКАЗСКОГО СЕЛЬСКОГО ПОСЕЛЕНИЯ КАВКАЗСКОГО РАЙОНА</w:t>
      </w:r>
    </w:p>
    <w:p w:rsidR="009A5808" w:rsidRDefault="009A5808" w:rsidP="003F2B93">
      <w:pPr>
        <w:pStyle w:val="11"/>
        <w:jc w:val="center"/>
        <w:rPr>
          <w:rFonts w:cs="Times New Roman"/>
          <w:b/>
          <w:bCs/>
          <w:color w:val="FFFFFF" w:themeColor="background1"/>
          <w:sz w:val="28"/>
          <w:szCs w:val="28"/>
          <w:lang w:val="ru-RU"/>
        </w:rPr>
      </w:pPr>
    </w:p>
    <w:p w:rsidR="00A04981" w:rsidRDefault="00A04981" w:rsidP="003F2B93">
      <w:pPr>
        <w:pStyle w:val="11"/>
        <w:jc w:val="center"/>
        <w:rPr>
          <w:rFonts w:cs="Times New Roman"/>
          <w:b/>
          <w:bCs/>
          <w:color w:val="FFFFFF" w:themeColor="background1"/>
          <w:sz w:val="28"/>
          <w:szCs w:val="28"/>
          <w:lang w:val="ru-RU"/>
        </w:rPr>
      </w:pPr>
    </w:p>
    <w:p w:rsidR="00A04981" w:rsidRDefault="00A04981" w:rsidP="003F2B93">
      <w:pPr>
        <w:pStyle w:val="11"/>
        <w:jc w:val="center"/>
        <w:rPr>
          <w:rFonts w:cs="Times New Roman"/>
          <w:b/>
          <w:bCs/>
          <w:color w:val="FFFFFF" w:themeColor="background1"/>
          <w:sz w:val="28"/>
          <w:szCs w:val="28"/>
          <w:lang w:val="ru-RU"/>
        </w:rPr>
      </w:pPr>
    </w:p>
    <w:p w:rsidR="00A04981" w:rsidRDefault="00A04981" w:rsidP="003F2B93">
      <w:pPr>
        <w:pStyle w:val="11"/>
        <w:jc w:val="center"/>
        <w:rPr>
          <w:rFonts w:cs="Times New Roman"/>
          <w:b/>
          <w:bCs/>
          <w:color w:val="FFFFFF" w:themeColor="background1"/>
          <w:sz w:val="28"/>
          <w:szCs w:val="28"/>
          <w:lang w:val="ru-RU"/>
        </w:rPr>
      </w:pPr>
    </w:p>
    <w:p w:rsidR="00A04981" w:rsidRDefault="00A04981" w:rsidP="003F2B93">
      <w:pPr>
        <w:pStyle w:val="11"/>
        <w:jc w:val="center"/>
        <w:rPr>
          <w:rFonts w:cs="Times New Roman"/>
          <w:b/>
          <w:bCs/>
          <w:color w:val="FFFFFF" w:themeColor="background1"/>
          <w:sz w:val="28"/>
          <w:szCs w:val="28"/>
          <w:lang w:val="ru-RU"/>
        </w:rPr>
      </w:pPr>
    </w:p>
    <w:p w:rsidR="00A04981" w:rsidRPr="009A5808" w:rsidRDefault="00A04981" w:rsidP="003F2B93">
      <w:pPr>
        <w:pStyle w:val="11"/>
        <w:jc w:val="center"/>
        <w:rPr>
          <w:rFonts w:cs="Times New Roman"/>
          <w:b/>
          <w:bCs/>
          <w:color w:val="FFFFFF" w:themeColor="background1"/>
          <w:sz w:val="28"/>
          <w:szCs w:val="28"/>
          <w:lang w:val="ru-RU"/>
        </w:rPr>
      </w:pPr>
    </w:p>
    <w:p w:rsidR="004A4935" w:rsidRDefault="004A4935" w:rsidP="003F2B93">
      <w:pPr>
        <w:pStyle w:val="11"/>
        <w:widowControl/>
        <w:tabs>
          <w:tab w:val="left" w:pos="176"/>
        </w:tabs>
        <w:jc w:val="both"/>
        <w:rPr>
          <w:lang w:val="ru-RU"/>
        </w:rPr>
      </w:pPr>
    </w:p>
    <w:p w:rsidR="00607785" w:rsidRDefault="007E4120" w:rsidP="003F2B93">
      <w:pPr>
        <w:ind w:firstLine="7654"/>
        <w:jc w:val="center"/>
        <w:rPr>
          <w:rStyle w:val="a4"/>
          <w:b w:val="0"/>
          <w:bCs/>
          <w:color w:val="000000"/>
          <w:sz w:val="28"/>
          <w:szCs w:val="28"/>
        </w:rPr>
      </w:pPr>
      <w:r>
        <w:rPr>
          <w:rStyle w:val="a4"/>
          <w:b w:val="0"/>
          <w:bCs/>
          <w:color w:val="000000"/>
          <w:sz w:val="28"/>
          <w:szCs w:val="28"/>
        </w:rPr>
        <w:t xml:space="preserve">          </w:t>
      </w:r>
      <w:r w:rsidR="00607785">
        <w:rPr>
          <w:rStyle w:val="a4"/>
          <w:b w:val="0"/>
          <w:bCs/>
          <w:color w:val="000000"/>
          <w:sz w:val="28"/>
          <w:szCs w:val="28"/>
        </w:rPr>
        <w:t>Приложение № 2</w:t>
      </w:r>
    </w:p>
    <w:p w:rsidR="00607785" w:rsidRDefault="00607785" w:rsidP="003F2B93">
      <w:pPr>
        <w:jc w:val="center"/>
        <w:rPr>
          <w:sz w:val="28"/>
          <w:szCs w:val="28"/>
        </w:rPr>
      </w:pPr>
      <w:r>
        <w:rPr>
          <w:rStyle w:val="a4"/>
          <w:b w:val="0"/>
          <w:bCs/>
          <w:color w:val="000000"/>
          <w:sz w:val="28"/>
          <w:szCs w:val="28"/>
        </w:rPr>
        <w:t xml:space="preserve">                                                                                                                к  </w:t>
      </w:r>
      <w:r w:rsidR="006E21F5">
        <w:rPr>
          <w:rStyle w:val="a4"/>
          <w:b w:val="0"/>
          <w:bCs/>
          <w:color w:val="000000"/>
          <w:sz w:val="28"/>
          <w:szCs w:val="28"/>
        </w:rPr>
        <w:t>под</w:t>
      </w:r>
      <w:r>
        <w:rPr>
          <w:rStyle w:val="a4"/>
          <w:b w:val="0"/>
          <w:bCs/>
          <w:color w:val="000000"/>
          <w:sz w:val="28"/>
          <w:szCs w:val="28"/>
        </w:rPr>
        <w:t>программе</w:t>
      </w:r>
    </w:p>
    <w:p w:rsidR="00607785" w:rsidRDefault="00607785" w:rsidP="003F2B93">
      <w:pPr>
        <w:tabs>
          <w:tab w:val="left" w:pos="0"/>
        </w:tabs>
        <w:jc w:val="right"/>
        <w:rPr>
          <w:sz w:val="28"/>
          <w:szCs w:val="28"/>
        </w:rPr>
      </w:pPr>
    </w:p>
    <w:p w:rsidR="00581887" w:rsidRPr="00507C3C" w:rsidRDefault="00581887" w:rsidP="003F2B93">
      <w:pPr>
        <w:spacing w:line="240" w:lineRule="auto"/>
        <w:jc w:val="center"/>
      </w:pPr>
      <w:r w:rsidRPr="00507C3C">
        <w:rPr>
          <w:b/>
          <w:sz w:val="28"/>
          <w:szCs w:val="28"/>
          <w:shd w:val="clear" w:color="auto" w:fill="FFFFFF"/>
        </w:rPr>
        <w:t>ПЕРЕЧЕНЬ МЕРОПРИЯТИЙ ПОДПРОГРАММЫ</w:t>
      </w:r>
    </w:p>
    <w:p w:rsidR="00581887" w:rsidRPr="00507C3C" w:rsidRDefault="00581887" w:rsidP="003F2B93">
      <w:pPr>
        <w:spacing w:line="240" w:lineRule="auto"/>
        <w:jc w:val="center"/>
      </w:pPr>
      <w:r w:rsidRPr="00507C3C">
        <w:rPr>
          <w:b/>
          <w:sz w:val="28"/>
          <w:szCs w:val="28"/>
          <w:shd w:val="clear" w:color="auto" w:fill="FFFFFF"/>
        </w:rPr>
        <w:t>«</w:t>
      </w:r>
      <w:r w:rsidRPr="00507C3C">
        <w:rPr>
          <w:b/>
          <w:sz w:val="28"/>
          <w:szCs w:val="28"/>
        </w:rPr>
        <w:t>Газификация Кавказского сельского поселения Кавказского района»</w:t>
      </w:r>
    </w:p>
    <w:p w:rsidR="00581887" w:rsidRPr="00507C3C" w:rsidRDefault="00581887" w:rsidP="003F2B93">
      <w:pPr>
        <w:spacing w:line="240" w:lineRule="auto"/>
        <w:jc w:val="center"/>
        <w:rPr>
          <w:sz w:val="28"/>
          <w:szCs w:val="28"/>
        </w:rPr>
      </w:pPr>
    </w:p>
    <w:tbl>
      <w:tblPr>
        <w:tblW w:w="5369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1991"/>
        <w:gridCol w:w="1381"/>
        <w:gridCol w:w="32"/>
        <w:gridCol w:w="10"/>
        <w:gridCol w:w="1099"/>
        <w:gridCol w:w="22"/>
        <w:gridCol w:w="829"/>
        <w:gridCol w:w="22"/>
        <w:gridCol w:w="829"/>
        <w:gridCol w:w="22"/>
        <w:gridCol w:w="826"/>
        <w:gridCol w:w="25"/>
        <w:gridCol w:w="832"/>
        <w:gridCol w:w="854"/>
        <w:gridCol w:w="13"/>
        <w:gridCol w:w="835"/>
        <w:gridCol w:w="16"/>
        <w:gridCol w:w="832"/>
        <w:gridCol w:w="19"/>
        <w:gridCol w:w="829"/>
        <w:gridCol w:w="22"/>
        <w:gridCol w:w="832"/>
        <w:gridCol w:w="22"/>
        <w:gridCol w:w="832"/>
        <w:gridCol w:w="16"/>
        <w:gridCol w:w="848"/>
        <w:gridCol w:w="854"/>
        <w:gridCol w:w="708"/>
      </w:tblGrid>
      <w:tr w:rsidR="00581887" w:rsidRPr="00507C3C" w:rsidTr="00042DCD">
        <w:trPr>
          <w:trHeight w:val="272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ind w:left="-113" w:right="-57"/>
              <w:jc w:val="center"/>
            </w:pPr>
            <w:r w:rsidRPr="00507C3C">
              <w:t>№</w:t>
            </w:r>
          </w:p>
          <w:p w:rsidR="00581887" w:rsidRPr="00507C3C" w:rsidRDefault="00581887" w:rsidP="003F2B93">
            <w:pPr>
              <w:spacing w:line="240" w:lineRule="auto"/>
              <w:ind w:left="-113" w:right="-57"/>
              <w:jc w:val="center"/>
            </w:pPr>
            <w:r w:rsidRPr="00507C3C">
              <w:t>п/п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ind w:left="-113" w:right="-57"/>
            </w:pPr>
            <w:r w:rsidRPr="00507C3C">
              <w:rPr>
                <w:shd w:val="clear" w:color="auto" w:fill="FFFFFF"/>
              </w:rPr>
              <w:t xml:space="preserve">      Наименование </w:t>
            </w:r>
          </w:p>
          <w:p w:rsidR="00581887" w:rsidRPr="00507C3C" w:rsidRDefault="00581887" w:rsidP="003F2B93">
            <w:pPr>
              <w:snapToGrid w:val="0"/>
              <w:spacing w:line="240" w:lineRule="auto"/>
              <w:ind w:left="-113" w:right="-57"/>
            </w:pPr>
            <w:r w:rsidRPr="00507C3C">
              <w:rPr>
                <w:shd w:val="clear" w:color="auto" w:fill="FFFFFF"/>
              </w:rPr>
              <w:t xml:space="preserve">      мероприятия</w:t>
            </w:r>
          </w:p>
        </w:tc>
        <w:tc>
          <w:tcPr>
            <w:tcW w:w="445" w:type="pct"/>
            <w:gridSpan w:val="2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ind w:left="-113" w:right="-57"/>
              <w:jc w:val="center"/>
            </w:pPr>
            <w:r w:rsidRPr="00507C3C">
              <w:rPr>
                <w:shd w:val="clear" w:color="auto" w:fill="FFFFFF"/>
              </w:rPr>
              <w:t>Источник финансирования</w:t>
            </w:r>
          </w:p>
        </w:tc>
        <w:tc>
          <w:tcPr>
            <w:tcW w:w="356" w:type="pct"/>
            <w:gridSpan w:val="3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ind w:left="-113" w:right="-57"/>
              <w:jc w:val="center"/>
            </w:pPr>
            <w:r w:rsidRPr="00507C3C">
              <w:rPr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507C3C">
              <w:rPr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507C3C">
              <w:rPr>
                <w:shd w:val="clear" w:color="auto" w:fill="FFFFFF"/>
              </w:rPr>
              <w:t>,</w:t>
            </w:r>
          </w:p>
          <w:p w:rsidR="00581887" w:rsidRPr="00507C3C" w:rsidRDefault="00581887" w:rsidP="003F2B93">
            <w:pPr>
              <w:spacing w:line="240" w:lineRule="auto"/>
              <w:ind w:left="-113" w:right="-57"/>
              <w:jc w:val="center"/>
            </w:pPr>
            <w:r w:rsidRPr="00507C3C">
              <w:rPr>
                <w:shd w:val="clear" w:color="auto" w:fill="FFFFFF"/>
              </w:rPr>
              <w:t>всего</w:t>
            </w:r>
          </w:p>
          <w:p w:rsidR="00581887" w:rsidRPr="00507C3C" w:rsidRDefault="00581887" w:rsidP="003F2B93">
            <w:pPr>
              <w:spacing w:line="240" w:lineRule="auto"/>
              <w:ind w:left="-113" w:right="-57"/>
              <w:jc w:val="center"/>
            </w:pPr>
            <w:r w:rsidRPr="00507C3C">
              <w:rPr>
                <w:shd w:val="clear" w:color="auto" w:fill="FFFFFF"/>
              </w:rPr>
              <w:t>(</w:t>
            </w:r>
            <w:proofErr w:type="spellStart"/>
            <w:r w:rsidRPr="00507C3C">
              <w:rPr>
                <w:shd w:val="clear" w:color="auto" w:fill="FFFFFF"/>
              </w:rPr>
              <w:t>тыс.руб</w:t>
            </w:r>
            <w:proofErr w:type="spellEnd"/>
            <w:r w:rsidRPr="00507C3C">
              <w:rPr>
                <w:shd w:val="clear" w:color="auto" w:fill="FFFFFF"/>
              </w:rPr>
              <w:t>.)</w:t>
            </w:r>
          </w:p>
        </w:tc>
        <w:tc>
          <w:tcPr>
            <w:tcW w:w="2946" w:type="pct"/>
            <w:gridSpan w:val="20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ind w:left="-113" w:right="-57"/>
              <w:jc w:val="center"/>
              <w:rPr>
                <w:shd w:val="clear" w:color="auto" w:fill="FFFFFF"/>
              </w:rPr>
            </w:pPr>
            <w:r w:rsidRPr="00507C3C">
              <w:t>В том числе по годам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ind w:left="-113" w:right="-57"/>
              <w:jc w:val="center"/>
            </w:pPr>
            <w:r w:rsidRPr="00507C3C">
              <w:rPr>
                <w:shd w:val="clear" w:color="auto" w:fill="FFFFFF"/>
              </w:rPr>
              <w:t>Непосредственный</w:t>
            </w:r>
          </w:p>
          <w:p w:rsidR="00581887" w:rsidRPr="00507C3C" w:rsidRDefault="00581887" w:rsidP="003F2B93">
            <w:pPr>
              <w:spacing w:line="240" w:lineRule="auto"/>
              <w:ind w:left="-113" w:right="-57"/>
              <w:jc w:val="center"/>
            </w:pPr>
            <w:r w:rsidRPr="00507C3C"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shd w:val="clear" w:color="auto" w:fill="auto"/>
          </w:tcPr>
          <w:p w:rsidR="00581887" w:rsidRPr="00507C3C" w:rsidRDefault="00581887" w:rsidP="003F2B93">
            <w:pPr>
              <w:shd w:val="clear" w:color="auto" w:fill="FFFFFF"/>
              <w:snapToGrid w:val="0"/>
              <w:spacing w:line="240" w:lineRule="auto"/>
              <w:ind w:left="-113" w:right="-57"/>
              <w:jc w:val="center"/>
              <w:textAlignment w:val="baseline"/>
            </w:pPr>
            <w:r w:rsidRPr="00507C3C"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5" w:type="pct"/>
            <w:gridSpan w:val="2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356" w:type="pct"/>
            <w:gridSpan w:val="3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2015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год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2016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год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2017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год</w:t>
            </w:r>
          </w:p>
        </w:tc>
        <w:tc>
          <w:tcPr>
            <w:tcW w:w="262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2018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год</w:t>
            </w:r>
          </w:p>
        </w:tc>
        <w:tc>
          <w:tcPr>
            <w:tcW w:w="273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2019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год</w:t>
            </w:r>
          </w:p>
        </w:tc>
        <w:tc>
          <w:tcPr>
            <w:tcW w:w="268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2020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год</w:t>
            </w:r>
          </w:p>
        </w:tc>
        <w:tc>
          <w:tcPr>
            <w:tcW w:w="268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2021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год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2022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год</w:t>
            </w:r>
          </w:p>
        </w:tc>
        <w:tc>
          <w:tcPr>
            <w:tcW w:w="269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2023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год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2024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год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2025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год</w:t>
            </w:r>
          </w:p>
        </w:tc>
        <w:tc>
          <w:tcPr>
            <w:tcW w:w="269" w:type="pct"/>
            <w:tcBorders>
              <w:top w:val="single" w:sz="4" w:space="0" w:color="auto"/>
            </w:tcBorders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tcBorders>
              <w:top w:val="single" w:sz="4" w:space="0" w:color="auto"/>
            </w:tcBorders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272"/>
        </w:trPr>
        <w:tc>
          <w:tcPr>
            <w:tcW w:w="134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</w:t>
            </w:r>
          </w:p>
        </w:tc>
        <w:tc>
          <w:tcPr>
            <w:tcW w:w="627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</w:t>
            </w:r>
          </w:p>
        </w:tc>
        <w:tc>
          <w:tcPr>
            <w:tcW w:w="445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</w:t>
            </w:r>
          </w:p>
        </w:tc>
        <w:tc>
          <w:tcPr>
            <w:tcW w:w="356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4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7</w:t>
            </w:r>
          </w:p>
        </w:tc>
        <w:tc>
          <w:tcPr>
            <w:tcW w:w="262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8</w:t>
            </w:r>
          </w:p>
        </w:tc>
        <w:tc>
          <w:tcPr>
            <w:tcW w:w="273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9</w:t>
            </w:r>
          </w:p>
        </w:tc>
        <w:tc>
          <w:tcPr>
            <w:tcW w:w="268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</w:t>
            </w:r>
          </w:p>
        </w:tc>
        <w:tc>
          <w:tcPr>
            <w:tcW w:w="268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11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12</w:t>
            </w:r>
          </w:p>
        </w:tc>
        <w:tc>
          <w:tcPr>
            <w:tcW w:w="269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13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14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15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16</w:t>
            </w:r>
          </w:p>
        </w:tc>
        <w:tc>
          <w:tcPr>
            <w:tcW w:w="223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17</w:t>
            </w:r>
          </w:p>
        </w:tc>
      </w:tr>
      <w:tr w:rsidR="00581887" w:rsidRPr="00507C3C" w:rsidTr="00042DCD">
        <w:trPr>
          <w:trHeight w:val="523"/>
        </w:trPr>
        <w:tc>
          <w:tcPr>
            <w:tcW w:w="134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</w:t>
            </w:r>
          </w:p>
        </w:tc>
        <w:tc>
          <w:tcPr>
            <w:tcW w:w="627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Цель</w:t>
            </w:r>
          </w:p>
        </w:tc>
        <w:tc>
          <w:tcPr>
            <w:tcW w:w="4239" w:type="pct"/>
            <w:gridSpan w:val="27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5" w:right="5"/>
            </w:pPr>
            <w:r w:rsidRPr="00507C3C">
              <w:t xml:space="preserve"> - улучшение качества предоставляемых услуг по газоснабжению населения Кавказского сельского поселения за счет более полного обеспечения его природным  газом.</w:t>
            </w:r>
          </w:p>
        </w:tc>
      </w:tr>
      <w:tr w:rsidR="00581887" w:rsidRPr="00507C3C" w:rsidTr="00042DCD">
        <w:trPr>
          <w:trHeight w:val="832"/>
        </w:trPr>
        <w:tc>
          <w:tcPr>
            <w:tcW w:w="134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1.1</w:t>
            </w:r>
          </w:p>
        </w:tc>
        <w:tc>
          <w:tcPr>
            <w:tcW w:w="627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Задача</w:t>
            </w:r>
          </w:p>
        </w:tc>
        <w:tc>
          <w:tcPr>
            <w:tcW w:w="4239" w:type="pct"/>
            <w:gridSpan w:val="27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улучшение качества предоставляемых услуг по газоснабжению населения Кавказского сельского поселения за счет более полного обеспечения поселения природным газом, в том числе: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-  увеличение мощности  и создание новой инженерной инфраструктуры объектов газораспределения и газоснабжения на территории Кавказского сельского поселения;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- развитие  газоснабжения населенного пункта.</w:t>
            </w:r>
          </w:p>
        </w:tc>
      </w:tr>
      <w:tr w:rsidR="00581887" w:rsidRPr="00507C3C" w:rsidTr="00042DCD">
        <w:trPr>
          <w:trHeight w:val="272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1.1.1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Мероприятие №1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Развитие газоснабжения населенного пункта</w:t>
            </w:r>
          </w:p>
        </w:tc>
        <w:tc>
          <w:tcPr>
            <w:tcW w:w="435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59" w:type="pct"/>
            <w:gridSpan w:val="3"/>
            <w:shd w:val="clear" w:color="auto" w:fill="auto"/>
          </w:tcPr>
          <w:p w:rsidR="00581887" w:rsidRPr="00507C3C" w:rsidRDefault="00E76D1A" w:rsidP="003F2B93">
            <w:pPr>
              <w:snapToGrid w:val="0"/>
              <w:spacing w:line="240" w:lineRule="auto"/>
              <w:jc w:val="center"/>
            </w:pPr>
            <w:r>
              <w:rPr>
                <w:b/>
                <w:color w:val="000000"/>
              </w:rPr>
              <w:t>163</w:t>
            </w:r>
            <w:r w:rsidR="00581887" w:rsidRPr="00507C3C">
              <w:rPr>
                <w:b/>
                <w:color w:val="000000"/>
              </w:rPr>
              <w:t>68,9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b/>
                <w:color w:val="000000"/>
              </w:rPr>
              <w:t>3406,2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b/>
                <w:color w:val="000000"/>
              </w:rPr>
              <w:t>550,0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b/>
                <w:color w:val="000000"/>
              </w:rPr>
              <w:t>350,0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b/>
                <w:color w:val="000000"/>
              </w:rPr>
              <w:t>400,0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b/>
                <w:color w:val="000000"/>
              </w:rPr>
              <w:t>1317,4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b/>
                <w:color w:val="000000"/>
              </w:rPr>
              <w:t>2600,0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  <w:color w:val="000000"/>
              </w:rPr>
            </w:pPr>
            <w:r w:rsidRPr="00507C3C">
              <w:rPr>
                <w:b/>
                <w:color w:val="000000"/>
              </w:rPr>
              <w:t>3121,7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b/>
                <w:color w:val="000000"/>
              </w:rPr>
              <w:t>1940,0</w:t>
            </w:r>
          </w:p>
        </w:tc>
        <w:tc>
          <w:tcPr>
            <w:tcW w:w="269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507C3C">
              <w:rPr>
                <w:b/>
                <w:color w:val="000000"/>
              </w:rPr>
              <w:t>1383,6</w:t>
            </w:r>
          </w:p>
        </w:tc>
        <w:tc>
          <w:tcPr>
            <w:tcW w:w="269" w:type="pct"/>
            <w:gridSpan w:val="2"/>
          </w:tcPr>
          <w:p w:rsidR="00581887" w:rsidRPr="00507C3C" w:rsidRDefault="00042DCD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>
              <w:rPr>
                <w:b/>
                <w:color w:val="000000"/>
              </w:rPr>
              <w:t>600</w:t>
            </w:r>
            <w:r w:rsidR="00581887" w:rsidRPr="00507C3C">
              <w:rPr>
                <w:b/>
                <w:color w:val="000000"/>
              </w:rPr>
              <w:t>,0</w:t>
            </w:r>
          </w:p>
        </w:tc>
        <w:tc>
          <w:tcPr>
            <w:tcW w:w="272" w:type="pct"/>
            <w:gridSpan w:val="2"/>
          </w:tcPr>
          <w:p w:rsidR="00581887" w:rsidRPr="00507C3C" w:rsidRDefault="00042DCD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>
              <w:rPr>
                <w:b/>
                <w:color w:val="000000"/>
              </w:rPr>
              <w:t>700</w:t>
            </w:r>
            <w:r w:rsidR="00581887" w:rsidRPr="00507C3C">
              <w:rPr>
                <w:b/>
                <w:color w:val="000000"/>
              </w:rPr>
              <w:t>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</w:t>
            </w:r>
            <w:r w:rsidRPr="00507C3C">
              <w:lastRenderedPageBreak/>
              <w:t>го района</w:t>
            </w: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35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59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2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  <w:color w:val="000000"/>
              </w:rPr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35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59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2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  <w:color w:val="000000"/>
              </w:rPr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35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59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lang w:val="en-US"/>
              </w:rPr>
            </w:pPr>
            <w:r w:rsidRPr="00507C3C">
              <w:rPr>
                <w:color w:val="000000"/>
              </w:rPr>
              <w:t>15</w:t>
            </w:r>
            <w:r w:rsidR="00E76D1A">
              <w:rPr>
                <w:color w:val="000000"/>
              </w:rPr>
              <w:t>5</w:t>
            </w:r>
            <w:r w:rsidRPr="00507C3C">
              <w:rPr>
                <w:color w:val="000000"/>
              </w:rPr>
              <w:t>43,9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2681,2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550,0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350,0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300,0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1317,4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2600,0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3121,7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1940,0</w:t>
            </w:r>
          </w:p>
        </w:tc>
        <w:tc>
          <w:tcPr>
            <w:tcW w:w="269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1383,6</w:t>
            </w:r>
          </w:p>
        </w:tc>
        <w:tc>
          <w:tcPr>
            <w:tcW w:w="269" w:type="pct"/>
            <w:gridSpan w:val="2"/>
          </w:tcPr>
          <w:p w:rsidR="00581887" w:rsidRPr="00507C3C" w:rsidRDefault="00042DCD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600</w:t>
            </w:r>
            <w:r w:rsidR="00581887" w:rsidRPr="00507C3C">
              <w:rPr>
                <w:color w:val="000000"/>
              </w:rPr>
              <w:t>,0</w:t>
            </w:r>
          </w:p>
        </w:tc>
        <w:tc>
          <w:tcPr>
            <w:tcW w:w="272" w:type="pct"/>
            <w:gridSpan w:val="2"/>
          </w:tcPr>
          <w:p w:rsidR="00581887" w:rsidRPr="00507C3C" w:rsidRDefault="00042DCD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700</w:t>
            </w:r>
            <w:r w:rsidR="00581887" w:rsidRPr="00507C3C">
              <w:rPr>
                <w:color w:val="000000"/>
              </w:rPr>
              <w:t>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  <w:color w:val="000000"/>
              </w:rPr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35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59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825,0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725,0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100,0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2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  <w:color w:val="000000"/>
              </w:rPr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b/>
              </w:rPr>
            </w:pPr>
            <w:r w:rsidRPr="00507C3C">
              <w:rPr>
                <w:b/>
              </w:rPr>
              <w:t xml:space="preserve"> в том числе:</w:t>
            </w:r>
          </w:p>
        </w:tc>
        <w:tc>
          <w:tcPr>
            <w:tcW w:w="3747" w:type="pct"/>
            <w:gridSpan w:val="25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b/>
                <w:color w:val="000000"/>
              </w:rPr>
            </w:pPr>
          </w:p>
        </w:tc>
        <w:tc>
          <w:tcPr>
            <w:tcW w:w="223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  <w:color w:val="000000"/>
              </w:rPr>
            </w:pPr>
          </w:p>
        </w:tc>
      </w:tr>
      <w:tr w:rsidR="00581887" w:rsidRPr="00507C3C" w:rsidTr="00042DCD">
        <w:trPr>
          <w:trHeight w:val="272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1.1.1.1.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Мероприятие №1.1.</w:t>
            </w:r>
          </w:p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t xml:space="preserve">Строительство распределительного газопровода низкого давления  от ШГРП № 11 по пер. Пугачева до ул. </w:t>
            </w:r>
            <w:proofErr w:type="spellStart"/>
            <w:r w:rsidRPr="00507C3C">
              <w:t>М.Горького</w:t>
            </w:r>
            <w:proofErr w:type="spellEnd"/>
            <w:r w:rsidRPr="00507C3C">
              <w:t xml:space="preserve"> и по ул. </w:t>
            </w:r>
            <w:proofErr w:type="spellStart"/>
            <w:r w:rsidRPr="00507C3C">
              <w:t>М.Горького</w:t>
            </w:r>
            <w:proofErr w:type="spellEnd"/>
            <w:r w:rsidRPr="00507C3C">
              <w:t xml:space="preserve"> от дома № 2 до дома № 70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507C3C">
              <w:rPr>
                <w:b/>
                <w:color w:val="000000"/>
              </w:rPr>
              <w:t>2</w:t>
            </w:r>
            <w:r>
              <w:rPr>
                <w:b/>
                <w:color w:val="000000"/>
              </w:rPr>
              <w:t>81</w:t>
            </w:r>
            <w:r w:rsidRPr="00507C3C">
              <w:rPr>
                <w:b/>
                <w:color w:val="000000"/>
              </w:rPr>
              <w:t>0,2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2717,2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63,0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30</w:t>
            </w:r>
            <w:r w:rsidRPr="00507C3C">
              <w:rPr>
                <w:color w:val="000000"/>
              </w:rPr>
              <w:t>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</w:t>
            </w:r>
            <w:r>
              <w:t>21</w:t>
            </w:r>
            <w:r w:rsidRPr="00507C3C">
              <w:t>0,2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2117,2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63,0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3</w:t>
            </w: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right"/>
            </w:pPr>
            <w:r w:rsidRPr="00507C3C">
              <w:rPr>
                <w:b/>
              </w:rPr>
              <w:t>в том числе: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b/>
              </w:rPr>
            </w:pP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b/>
              </w:rPr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b/>
              </w:rPr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b/>
              </w:rPr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b/>
              </w:rPr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rPr>
                <w:u w:val="single"/>
              </w:rPr>
              <w:t>Мероприятие №1.1.1</w:t>
            </w:r>
          </w:p>
          <w:p w:rsidR="00581887" w:rsidRPr="00507C3C" w:rsidRDefault="00581887" w:rsidP="003F2B93">
            <w:pPr>
              <w:pStyle w:val="aff2"/>
              <w:spacing w:line="240" w:lineRule="auto"/>
              <w:ind w:left="0"/>
            </w:pPr>
            <w:r w:rsidRPr="00507C3C">
              <w:t xml:space="preserve">Строительство распределительного газопровода низкого давления  от ШГРП № 11 по пер. Пугачева до ул. </w:t>
            </w:r>
            <w:proofErr w:type="spellStart"/>
            <w:r w:rsidRPr="00507C3C">
              <w:t>М.Горького</w:t>
            </w:r>
            <w:proofErr w:type="spellEnd"/>
            <w:r w:rsidRPr="00507C3C">
              <w:t xml:space="preserve"> и по ул. </w:t>
            </w:r>
            <w:proofErr w:type="spellStart"/>
            <w:r w:rsidRPr="00507C3C">
              <w:t>М.Горького</w:t>
            </w:r>
            <w:proofErr w:type="spellEnd"/>
            <w:r w:rsidRPr="00507C3C">
              <w:t xml:space="preserve"> от дома № 2 до дома № 70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2490,0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2490,0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F5301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1890,0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1890,0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rPr>
                <w:u w:val="single"/>
              </w:rPr>
              <w:t>Мероприятие №1.1.2</w:t>
            </w:r>
          </w:p>
          <w:p w:rsidR="00581887" w:rsidRPr="00507C3C" w:rsidRDefault="00581887" w:rsidP="003F2B93">
            <w:pPr>
              <w:pStyle w:val="aff2"/>
              <w:spacing w:line="240" w:lineRule="auto"/>
              <w:ind w:left="0"/>
            </w:pPr>
            <w:r w:rsidRPr="00507C3C">
              <w:lastRenderedPageBreak/>
              <w:t xml:space="preserve">Строительный контроль по объекту: «Распределительный газопровод низкого давления  от ШГРП № 11 по пер. Пугачева до ул. </w:t>
            </w:r>
            <w:proofErr w:type="spellStart"/>
            <w:r w:rsidRPr="00507C3C">
              <w:t>М.Горького</w:t>
            </w:r>
            <w:proofErr w:type="spellEnd"/>
            <w:r w:rsidRPr="00507C3C">
              <w:t xml:space="preserve"> и по ул. </w:t>
            </w:r>
            <w:proofErr w:type="spellStart"/>
            <w:r w:rsidRPr="00507C3C">
              <w:t>М.Горького</w:t>
            </w:r>
            <w:proofErr w:type="spellEnd"/>
            <w:r w:rsidRPr="00507C3C">
              <w:t xml:space="preserve"> от дома № 2 до дома № 70»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60,0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60,0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 xml:space="preserve">Улучшение </w:t>
            </w:r>
            <w:r w:rsidRPr="00507C3C">
              <w:lastRenderedPageBreak/>
              <w:t>качества предоставляемых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F5301C">
              <w:lastRenderedPageBreak/>
              <w:t>Администр</w:t>
            </w:r>
            <w:r w:rsidRPr="00F5301C">
              <w:lastRenderedPageBreak/>
              <w:t>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rPr>
                <w:u w:val="single"/>
              </w:rPr>
              <w:t>Мероприятие №1.1.3</w:t>
            </w:r>
          </w:p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t>Авторский надзор по объекту: «Распределительный газопровод низкого давления  от ШГРП № 11 по пер. Пуг</w:t>
            </w:r>
            <w:r w:rsidRPr="00507C3C">
              <w:t>а</w:t>
            </w:r>
            <w:r w:rsidRPr="00507C3C">
              <w:t xml:space="preserve">чева до ул. </w:t>
            </w:r>
            <w:proofErr w:type="spellStart"/>
            <w:r w:rsidRPr="00507C3C">
              <w:t>М.Горького</w:t>
            </w:r>
            <w:proofErr w:type="spellEnd"/>
            <w:r w:rsidRPr="00507C3C">
              <w:t xml:space="preserve"> и по ул. </w:t>
            </w:r>
            <w:proofErr w:type="spellStart"/>
            <w:r w:rsidRPr="00507C3C">
              <w:t>М.Горького</w:t>
            </w:r>
            <w:proofErr w:type="spellEnd"/>
            <w:r w:rsidRPr="00507C3C">
              <w:t xml:space="preserve"> от дома № 2 до дома № 70»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30,0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30,0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rPr>
                <w:u w:val="single"/>
              </w:rPr>
              <w:t>Мероприятие №1.1.4</w:t>
            </w:r>
          </w:p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t>Выполнение работ по первичной технической инвентаризации, изготовл</w:t>
            </w:r>
            <w:r w:rsidRPr="00507C3C">
              <w:t>е</w:t>
            </w:r>
            <w:r w:rsidRPr="00507C3C">
              <w:t>ние копии технического паспорта, учет документов и изготовление технич</w:t>
            </w:r>
            <w:r w:rsidRPr="00507C3C">
              <w:t>е</w:t>
            </w:r>
            <w:r w:rsidRPr="00507C3C">
              <w:t>ского плана объекта капитального строительства - распр</w:t>
            </w:r>
            <w:r w:rsidRPr="00507C3C">
              <w:t>е</w:t>
            </w:r>
            <w:r w:rsidRPr="00507C3C">
              <w:t xml:space="preserve">делительного </w:t>
            </w:r>
            <w:r w:rsidRPr="00507C3C">
              <w:lastRenderedPageBreak/>
              <w:t>газ</w:t>
            </w:r>
            <w:r w:rsidRPr="00507C3C">
              <w:t>о</w:t>
            </w:r>
            <w:r w:rsidRPr="00507C3C">
              <w:t xml:space="preserve">провода низкого давления  от ШГРП № 11 по пер. Пугачева до ул. </w:t>
            </w:r>
            <w:proofErr w:type="spellStart"/>
            <w:r w:rsidRPr="00507C3C">
              <w:t>М.Горького</w:t>
            </w:r>
            <w:proofErr w:type="spellEnd"/>
            <w:r w:rsidRPr="00507C3C">
              <w:t xml:space="preserve"> и по ул. </w:t>
            </w:r>
            <w:proofErr w:type="spellStart"/>
            <w:r w:rsidRPr="00507C3C">
              <w:t>М.Горького</w:t>
            </w:r>
            <w:proofErr w:type="spellEnd"/>
            <w:r w:rsidRPr="00507C3C">
              <w:t xml:space="preserve"> от дома № 2 до дома № 70»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176,4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113,4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63,0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176,4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113,4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63,0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pStyle w:val="1f0"/>
              <w:spacing w:after="0" w:line="240" w:lineRule="auto"/>
              <w:ind w:left="0"/>
            </w:pPr>
            <w:r w:rsidRPr="00507C3C">
              <w:rPr>
                <w:rFonts w:ascii="Times New Roman" w:hAnsi="Times New Roman" w:cs="Times New Roman"/>
                <w:u w:val="single"/>
              </w:rPr>
              <w:t>Мероприятие №1.1.5</w:t>
            </w:r>
          </w:p>
          <w:p w:rsidR="00581887" w:rsidRPr="00507C3C" w:rsidRDefault="00581887" w:rsidP="003F2B93">
            <w:pPr>
              <w:pStyle w:val="1f0"/>
              <w:snapToGrid w:val="0"/>
              <w:spacing w:after="0" w:line="240" w:lineRule="auto"/>
              <w:ind w:left="0"/>
            </w:pPr>
            <w:r w:rsidRPr="00507C3C">
              <w:rPr>
                <w:rFonts w:ascii="Times New Roman" w:hAnsi="Times New Roman" w:cs="Times New Roman"/>
              </w:rPr>
              <w:t xml:space="preserve">Выполнение работ по проведению присоединения (врезка) надземного  газопровода низкого давления, проложенного от ШГРП № 11 по пер. Пугачева до ул. </w:t>
            </w:r>
            <w:proofErr w:type="spellStart"/>
            <w:r w:rsidRPr="00507C3C">
              <w:rPr>
                <w:rFonts w:ascii="Times New Roman" w:hAnsi="Times New Roman" w:cs="Times New Roman"/>
              </w:rPr>
              <w:t>М.Горького</w:t>
            </w:r>
            <w:proofErr w:type="spellEnd"/>
            <w:r w:rsidRPr="00507C3C">
              <w:rPr>
                <w:rFonts w:ascii="Times New Roman" w:hAnsi="Times New Roman" w:cs="Times New Roman"/>
              </w:rPr>
              <w:t xml:space="preserve"> от дома № 2, к действующему надземному газопроводу низкого давления на выходе из   ШГРП № 11, а также пуск газа в данный газопровод низкого давления по </w:t>
            </w:r>
            <w:proofErr w:type="spellStart"/>
            <w:r w:rsidRPr="00507C3C">
              <w:rPr>
                <w:rFonts w:ascii="Times New Roman" w:hAnsi="Times New Roman" w:cs="Times New Roman"/>
              </w:rPr>
              <w:t>пер</w:t>
            </w:r>
            <w:proofErr w:type="gramStart"/>
            <w:r w:rsidRPr="00507C3C">
              <w:rPr>
                <w:rFonts w:ascii="Times New Roman" w:hAnsi="Times New Roman" w:cs="Times New Roman"/>
              </w:rPr>
              <w:t>.П</w:t>
            </w:r>
            <w:proofErr w:type="gramEnd"/>
            <w:r w:rsidRPr="00507C3C">
              <w:rPr>
                <w:rFonts w:ascii="Times New Roman" w:hAnsi="Times New Roman" w:cs="Times New Roman"/>
              </w:rPr>
              <w:t>угачева</w:t>
            </w:r>
            <w:proofErr w:type="spellEnd"/>
            <w:r w:rsidRPr="00507C3C">
              <w:rPr>
                <w:rFonts w:ascii="Times New Roman" w:hAnsi="Times New Roman" w:cs="Times New Roman"/>
              </w:rPr>
              <w:t xml:space="preserve"> до ул. </w:t>
            </w:r>
            <w:proofErr w:type="spellStart"/>
            <w:r w:rsidRPr="00507C3C">
              <w:rPr>
                <w:rFonts w:ascii="Times New Roman" w:hAnsi="Times New Roman" w:cs="Times New Roman"/>
              </w:rPr>
              <w:t>М.Горького</w:t>
            </w:r>
            <w:proofErr w:type="spellEnd"/>
            <w:r w:rsidRPr="00507C3C">
              <w:rPr>
                <w:rFonts w:ascii="Times New Roman" w:hAnsi="Times New Roman" w:cs="Times New Roman"/>
              </w:rPr>
              <w:t xml:space="preserve"> от дома № 2 до дома № 70 в ст. Кавка</w:t>
            </w:r>
            <w:r w:rsidRPr="00507C3C">
              <w:rPr>
                <w:rFonts w:ascii="Times New Roman" w:hAnsi="Times New Roman" w:cs="Times New Roman"/>
              </w:rPr>
              <w:t>з</w:t>
            </w:r>
            <w:r w:rsidRPr="00507C3C">
              <w:rPr>
                <w:rFonts w:ascii="Times New Roman" w:hAnsi="Times New Roman" w:cs="Times New Roman"/>
              </w:rPr>
              <w:t>ской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23,8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23,8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23,8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23,8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1E1AE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F5301C" w:rsidRDefault="00581887" w:rsidP="003F2B93">
            <w:pPr>
              <w:snapToGrid w:val="0"/>
              <w:spacing w:line="240" w:lineRule="auto"/>
              <w:jc w:val="center"/>
              <w:rPr>
                <w:lang w:val="en-US"/>
              </w:rPr>
            </w:pPr>
            <w:r w:rsidRPr="00507C3C">
              <w:t>1.</w:t>
            </w:r>
            <w:r w:rsidRPr="00507C3C">
              <w:lastRenderedPageBreak/>
              <w:t>1.1.</w:t>
            </w:r>
            <w:r>
              <w:rPr>
                <w:lang w:val="en-US"/>
              </w:rPr>
              <w:t>6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  <w:r w:rsidRPr="00581887">
              <w:rPr>
                <w:rFonts w:cs="Times New Roman"/>
                <w:u w:val="single"/>
                <w:lang w:val="ru-RU"/>
              </w:rPr>
              <w:lastRenderedPageBreak/>
              <w:t xml:space="preserve">Мероприятие № </w:t>
            </w:r>
            <w:r w:rsidRPr="00581887">
              <w:rPr>
                <w:rFonts w:cs="Times New Roman"/>
                <w:u w:val="single"/>
                <w:lang w:val="ru-RU"/>
              </w:rPr>
              <w:lastRenderedPageBreak/>
              <w:t>1.1.6</w:t>
            </w:r>
          </w:p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rFonts w:cs="Times New Roman"/>
                <w:lang w:val="ru-RU"/>
              </w:rPr>
            </w:pPr>
            <w:r w:rsidRPr="00581887">
              <w:rPr>
                <w:rFonts w:cs="Times New Roman"/>
                <w:lang w:val="ru-RU"/>
              </w:rPr>
              <w:t xml:space="preserve">Подготовка </w:t>
            </w:r>
          </w:p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  <w:r w:rsidRPr="00581887">
              <w:rPr>
                <w:rFonts w:cs="Times New Roman"/>
                <w:lang w:val="ru-RU"/>
              </w:rPr>
              <w:t xml:space="preserve">технического плана на объект: «Распределительный газопровод низкого давления  от ШГРП № 11 по пер. Пугачева до ул. </w:t>
            </w:r>
            <w:proofErr w:type="spellStart"/>
            <w:r w:rsidRPr="00581887">
              <w:rPr>
                <w:rFonts w:cs="Times New Roman"/>
                <w:lang w:val="ru-RU"/>
              </w:rPr>
              <w:t>М.Горького</w:t>
            </w:r>
            <w:proofErr w:type="spellEnd"/>
            <w:r w:rsidRPr="00581887">
              <w:rPr>
                <w:rFonts w:cs="Times New Roman"/>
                <w:lang w:val="ru-RU"/>
              </w:rPr>
              <w:t xml:space="preserve"> и по ул. </w:t>
            </w:r>
            <w:proofErr w:type="spellStart"/>
            <w:r w:rsidRPr="00581887">
              <w:rPr>
                <w:rFonts w:cs="Times New Roman"/>
                <w:lang w:val="ru-RU"/>
              </w:rPr>
              <w:t>М.Горького</w:t>
            </w:r>
            <w:proofErr w:type="spellEnd"/>
            <w:r w:rsidRPr="00581887">
              <w:rPr>
                <w:rFonts w:cs="Times New Roman"/>
                <w:lang w:val="ru-RU"/>
              </w:rPr>
              <w:t xml:space="preserve"> от дома № 2 до дома № 70»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</w:pPr>
            <w:r w:rsidRPr="002D3D45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b/>
                <w:color w:val="000000"/>
              </w:rPr>
              <w:t>30,0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2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30,0</w:t>
            </w:r>
          </w:p>
        </w:tc>
        <w:tc>
          <w:tcPr>
            <w:tcW w:w="274" w:type="pct"/>
            <w:gridSpan w:val="3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Улучш</w:t>
            </w:r>
            <w:r w:rsidRPr="002D3D45">
              <w:lastRenderedPageBreak/>
              <w:t>ение качества предоставляемых услуг по газоснабжению</w:t>
            </w:r>
          </w:p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2D3D45" w:rsidRDefault="00581887" w:rsidP="003F2B93">
            <w:pPr>
              <w:snapToGrid w:val="0"/>
              <w:spacing w:line="240" w:lineRule="auto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1E1AEC" w:rsidRDefault="00581887" w:rsidP="003F2B93">
            <w:pPr>
              <w:snapToGrid w:val="0"/>
              <w:spacing w:line="240" w:lineRule="auto"/>
              <w:jc w:val="center"/>
              <w:rPr>
                <w:highlight w:val="yellow"/>
              </w:rPr>
            </w:pPr>
            <w:r w:rsidRPr="002D3D45">
              <w:lastRenderedPageBreak/>
              <w:t>Адми</w:t>
            </w:r>
            <w:r w:rsidRPr="002D3D45">
              <w:lastRenderedPageBreak/>
              <w:t>нистрация Кавказского сельского поселения Кавказского района</w:t>
            </w:r>
          </w:p>
        </w:tc>
      </w:tr>
      <w:tr w:rsidR="00581887" w:rsidRPr="001E1AE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1E1AEC" w:rsidRDefault="00581887" w:rsidP="003F2B93">
            <w:pPr>
              <w:snapToGrid w:val="0"/>
              <w:spacing w:line="240" w:lineRule="auto"/>
              <w:rPr>
                <w:highlight w:val="yellow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</w:pPr>
            <w:r w:rsidRPr="002D3D45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2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1E1AEC" w:rsidRDefault="00581887" w:rsidP="003F2B93">
            <w:pPr>
              <w:snapToGrid w:val="0"/>
              <w:spacing w:line="240" w:lineRule="auto"/>
              <w:jc w:val="center"/>
              <w:rPr>
                <w:highlight w:val="yellow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1E1AEC" w:rsidRDefault="00581887" w:rsidP="003F2B93">
            <w:pPr>
              <w:snapToGrid w:val="0"/>
              <w:spacing w:line="240" w:lineRule="auto"/>
              <w:jc w:val="center"/>
              <w:rPr>
                <w:highlight w:val="yellow"/>
              </w:rPr>
            </w:pPr>
          </w:p>
        </w:tc>
      </w:tr>
      <w:tr w:rsidR="00581887" w:rsidRPr="001E1AE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1E1AEC" w:rsidRDefault="00581887" w:rsidP="003F2B93">
            <w:pPr>
              <w:snapToGrid w:val="0"/>
              <w:spacing w:line="240" w:lineRule="auto"/>
              <w:rPr>
                <w:highlight w:val="yellow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</w:pPr>
            <w:r w:rsidRPr="002D3D45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2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1E1AEC" w:rsidRDefault="00581887" w:rsidP="003F2B93">
            <w:pPr>
              <w:snapToGrid w:val="0"/>
              <w:spacing w:line="240" w:lineRule="auto"/>
              <w:jc w:val="center"/>
              <w:rPr>
                <w:highlight w:val="yellow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1E1AEC" w:rsidRDefault="00581887" w:rsidP="003F2B93">
            <w:pPr>
              <w:snapToGrid w:val="0"/>
              <w:spacing w:line="240" w:lineRule="auto"/>
              <w:jc w:val="center"/>
              <w:rPr>
                <w:highlight w:val="yellow"/>
              </w:rPr>
            </w:pPr>
          </w:p>
        </w:tc>
      </w:tr>
      <w:tr w:rsidR="00581887" w:rsidRPr="001E1AE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1E1AEC" w:rsidRDefault="00581887" w:rsidP="003F2B93">
            <w:pPr>
              <w:snapToGrid w:val="0"/>
              <w:spacing w:line="240" w:lineRule="auto"/>
              <w:rPr>
                <w:highlight w:val="yellow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</w:pPr>
            <w:r w:rsidRPr="002D3D45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30,0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2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30,0</w:t>
            </w:r>
          </w:p>
        </w:tc>
        <w:tc>
          <w:tcPr>
            <w:tcW w:w="274" w:type="pct"/>
            <w:gridSpan w:val="3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1E1AEC" w:rsidRDefault="00581887" w:rsidP="003F2B93">
            <w:pPr>
              <w:snapToGrid w:val="0"/>
              <w:spacing w:line="240" w:lineRule="auto"/>
              <w:jc w:val="center"/>
              <w:rPr>
                <w:highlight w:val="yellow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1E1AEC" w:rsidRDefault="00581887" w:rsidP="003F2B93">
            <w:pPr>
              <w:snapToGrid w:val="0"/>
              <w:spacing w:line="240" w:lineRule="auto"/>
              <w:jc w:val="center"/>
              <w:rPr>
                <w:highlight w:val="yellow"/>
              </w:rPr>
            </w:pPr>
          </w:p>
        </w:tc>
      </w:tr>
      <w:tr w:rsidR="00581887" w:rsidRPr="001E1AE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1E1AEC" w:rsidRDefault="00581887" w:rsidP="003F2B93">
            <w:pPr>
              <w:snapToGrid w:val="0"/>
              <w:spacing w:line="240" w:lineRule="auto"/>
              <w:rPr>
                <w:highlight w:val="yellow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</w:pPr>
            <w:r w:rsidRPr="002D3D45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2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1E1AEC" w:rsidRDefault="00581887" w:rsidP="003F2B93">
            <w:pPr>
              <w:snapToGrid w:val="0"/>
              <w:spacing w:line="240" w:lineRule="auto"/>
              <w:jc w:val="center"/>
              <w:rPr>
                <w:highlight w:val="yellow"/>
              </w:rPr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1E1AEC" w:rsidRDefault="00581887" w:rsidP="003F2B93">
            <w:pPr>
              <w:snapToGrid w:val="0"/>
              <w:spacing w:line="240" w:lineRule="auto"/>
              <w:jc w:val="center"/>
              <w:rPr>
                <w:highlight w:val="yellow"/>
              </w:rPr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1.1.1.2.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rPr>
                <w:u w:val="single"/>
              </w:rPr>
              <w:t>Мероприятие № 1.2</w:t>
            </w:r>
          </w:p>
          <w:p w:rsidR="00581887" w:rsidRPr="00507C3C" w:rsidRDefault="00581887" w:rsidP="003F2B93">
            <w:pPr>
              <w:pStyle w:val="aff2"/>
              <w:spacing w:line="240" w:lineRule="auto"/>
              <w:ind w:left="0"/>
            </w:pPr>
            <w:r w:rsidRPr="00507C3C">
              <w:t>Регистрация права собственности на объект «Распределительного газопровода низкого давл</w:t>
            </w:r>
            <w:r w:rsidRPr="00507C3C">
              <w:t>е</w:t>
            </w:r>
            <w:r w:rsidRPr="00507C3C">
              <w:t>ния  по ул. Калин</w:t>
            </w:r>
            <w:r w:rsidRPr="00507C3C">
              <w:t>и</w:t>
            </w:r>
            <w:r w:rsidRPr="00507C3C">
              <w:t>на и пер. Колхозн</w:t>
            </w:r>
            <w:r w:rsidRPr="00507C3C">
              <w:t>о</w:t>
            </w:r>
            <w:r w:rsidRPr="00507C3C">
              <w:t>му  станицы Кавка</w:t>
            </w:r>
            <w:r w:rsidRPr="00507C3C">
              <w:t>з</w:t>
            </w:r>
            <w:r w:rsidRPr="00507C3C">
              <w:t>ской Кавказского района Краснода</w:t>
            </w:r>
            <w:r w:rsidRPr="00507C3C">
              <w:t>р</w:t>
            </w:r>
            <w:r w:rsidRPr="00507C3C">
              <w:t xml:space="preserve">ского края (по </w:t>
            </w:r>
            <w:proofErr w:type="spellStart"/>
            <w:r w:rsidRPr="00507C3C">
              <w:t>ул</w:t>
            </w:r>
            <w:proofErr w:type="gramStart"/>
            <w:r w:rsidRPr="00507C3C">
              <w:t>.К</w:t>
            </w:r>
            <w:proofErr w:type="gramEnd"/>
            <w:r w:rsidRPr="00507C3C">
              <w:t>алинина</w:t>
            </w:r>
            <w:proofErr w:type="spellEnd"/>
            <w:r w:rsidRPr="00507C3C">
              <w:t xml:space="preserve"> от пер. Садового до  пер. Колхозного и по </w:t>
            </w:r>
            <w:proofErr w:type="spellStart"/>
            <w:r w:rsidRPr="00507C3C">
              <w:t>пер.Колхозному</w:t>
            </w:r>
            <w:proofErr w:type="spellEnd"/>
            <w:r w:rsidRPr="00507C3C">
              <w:t xml:space="preserve">  до ул. </w:t>
            </w:r>
            <w:proofErr w:type="spellStart"/>
            <w:r w:rsidRPr="00507C3C">
              <w:t>М.Горького</w:t>
            </w:r>
            <w:proofErr w:type="spellEnd"/>
            <w:r w:rsidRPr="00507C3C">
              <w:t>)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b/>
                <w:bCs/>
                <w:color w:val="000000"/>
              </w:rPr>
              <w:t>90,0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22,8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67,2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90,0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22,8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67,2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  <w:jc w:val="right"/>
              <w:rPr>
                <w:b/>
              </w:rPr>
            </w:pPr>
            <w:r w:rsidRPr="00507C3C">
              <w:rPr>
                <w:b/>
              </w:rPr>
              <w:t>в том числе: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rPr>
                <w:u w:val="single"/>
              </w:rPr>
              <w:t>Мероприятие № 1.2.1</w:t>
            </w:r>
          </w:p>
          <w:p w:rsidR="00581887" w:rsidRPr="00507C3C" w:rsidRDefault="00581887" w:rsidP="003F2B93">
            <w:pPr>
              <w:pStyle w:val="1f0"/>
              <w:snapToGrid w:val="0"/>
              <w:spacing w:after="0" w:line="240" w:lineRule="auto"/>
              <w:ind w:left="0"/>
            </w:pPr>
            <w:r w:rsidRPr="00507C3C">
              <w:rPr>
                <w:rFonts w:ascii="Times New Roman" w:hAnsi="Times New Roman" w:cs="Times New Roman"/>
              </w:rPr>
              <w:lastRenderedPageBreak/>
              <w:t>Выполнение работ по проведению присоединения (врезка) распределительного  газ</w:t>
            </w:r>
            <w:r w:rsidRPr="00507C3C">
              <w:rPr>
                <w:rFonts w:ascii="Times New Roman" w:hAnsi="Times New Roman" w:cs="Times New Roman"/>
              </w:rPr>
              <w:t>о</w:t>
            </w:r>
            <w:r w:rsidRPr="00507C3C">
              <w:rPr>
                <w:rFonts w:ascii="Times New Roman" w:hAnsi="Times New Roman" w:cs="Times New Roman"/>
              </w:rPr>
              <w:t>провода низкого давления по ул. Калинина и пер. Колхозному  станицы Кавказской Кавказского района Краснодарск</w:t>
            </w:r>
            <w:r w:rsidRPr="00507C3C">
              <w:rPr>
                <w:rFonts w:ascii="Times New Roman" w:hAnsi="Times New Roman" w:cs="Times New Roman"/>
              </w:rPr>
              <w:t>о</w:t>
            </w:r>
            <w:r w:rsidRPr="00507C3C">
              <w:rPr>
                <w:rFonts w:ascii="Times New Roman" w:hAnsi="Times New Roman" w:cs="Times New Roman"/>
              </w:rPr>
              <w:t xml:space="preserve">го края (по </w:t>
            </w:r>
            <w:proofErr w:type="spellStart"/>
            <w:r w:rsidRPr="00507C3C">
              <w:rPr>
                <w:rFonts w:ascii="Times New Roman" w:hAnsi="Times New Roman" w:cs="Times New Roman"/>
              </w:rPr>
              <w:t>ул</w:t>
            </w:r>
            <w:proofErr w:type="gramStart"/>
            <w:r w:rsidRPr="00507C3C">
              <w:rPr>
                <w:rFonts w:ascii="Times New Roman" w:hAnsi="Times New Roman" w:cs="Times New Roman"/>
              </w:rPr>
              <w:t>.К</w:t>
            </w:r>
            <w:proofErr w:type="gramEnd"/>
            <w:r w:rsidRPr="00507C3C">
              <w:rPr>
                <w:rFonts w:ascii="Times New Roman" w:hAnsi="Times New Roman" w:cs="Times New Roman"/>
              </w:rPr>
              <w:t>алинина</w:t>
            </w:r>
            <w:proofErr w:type="spellEnd"/>
            <w:r w:rsidRPr="00507C3C">
              <w:rPr>
                <w:rFonts w:ascii="Times New Roman" w:hAnsi="Times New Roman" w:cs="Times New Roman"/>
              </w:rPr>
              <w:t xml:space="preserve"> от пер. Садового до  пер. Колхозного и по </w:t>
            </w:r>
            <w:proofErr w:type="spellStart"/>
            <w:r w:rsidRPr="00507C3C">
              <w:rPr>
                <w:rFonts w:ascii="Times New Roman" w:hAnsi="Times New Roman" w:cs="Times New Roman"/>
              </w:rPr>
              <w:t>пер.Колхозному</w:t>
            </w:r>
            <w:proofErr w:type="spellEnd"/>
            <w:r w:rsidRPr="00507C3C">
              <w:rPr>
                <w:rFonts w:ascii="Times New Roman" w:hAnsi="Times New Roman" w:cs="Times New Roman"/>
              </w:rPr>
              <w:t xml:space="preserve">  до </w:t>
            </w:r>
            <w:proofErr w:type="spellStart"/>
            <w:r w:rsidRPr="00507C3C">
              <w:rPr>
                <w:rFonts w:ascii="Times New Roman" w:hAnsi="Times New Roman" w:cs="Times New Roman"/>
              </w:rPr>
              <w:t>ул.М.Горького</w:t>
            </w:r>
            <w:proofErr w:type="spellEnd"/>
            <w:r w:rsidRPr="00507C3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22,8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22,8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proofErr w:type="spellStart"/>
            <w:r w:rsidRPr="00507C3C">
              <w:t>Улуч</w:t>
            </w:r>
            <w:proofErr w:type="spellEnd"/>
            <w:r w:rsidRPr="00507C3C">
              <w:t xml:space="preserve"> </w:t>
            </w:r>
            <w:proofErr w:type="spellStart"/>
            <w:r w:rsidRPr="00507C3C">
              <w:t>шение</w:t>
            </w:r>
            <w:proofErr w:type="spellEnd"/>
            <w:r w:rsidRPr="00507C3C">
              <w:t xml:space="preserve"> </w:t>
            </w:r>
            <w:r w:rsidRPr="00507C3C">
              <w:lastRenderedPageBreak/>
              <w:t>качества предоставляемых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proofErr w:type="spellStart"/>
            <w:r w:rsidRPr="00507C3C">
              <w:lastRenderedPageBreak/>
              <w:t>Адм</w:t>
            </w:r>
            <w:proofErr w:type="spellEnd"/>
            <w:r w:rsidRPr="00507C3C">
              <w:t xml:space="preserve"> </w:t>
            </w:r>
            <w:proofErr w:type="spellStart"/>
            <w:r w:rsidRPr="00507C3C">
              <w:t>инис</w:t>
            </w:r>
            <w:r w:rsidRPr="00507C3C">
              <w:lastRenderedPageBreak/>
              <w:t>трация</w:t>
            </w:r>
            <w:proofErr w:type="spellEnd"/>
            <w:r w:rsidRPr="00507C3C">
              <w:t xml:space="preserve"> Кавказского сельского поселения Кавказского района</w:t>
            </w: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краевой </w:t>
            </w:r>
            <w:r w:rsidRPr="00507C3C">
              <w:lastRenderedPageBreak/>
              <w:t>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22,8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22,8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rPr>
                <w:u w:val="single"/>
              </w:rPr>
              <w:t>Мероприятие № 1.2.2.</w:t>
            </w:r>
          </w:p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t>Выполнение работ по первичной технической инвентаризации, изготовл</w:t>
            </w:r>
            <w:r w:rsidRPr="00507C3C">
              <w:t>е</w:t>
            </w:r>
            <w:r w:rsidRPr="00507C3C">
              <w:t>ние копии технического паспорта, учет документов и изготовление технич</w:t>
            </w:r>
            <w:r w:rsidRPr="00507C3C">
              <w:t>е</w:t>
            </w:r>
            <w:r w:rsidRPr="00507C3C">
              <w:t>ского плана объекта капитального строительства - распр</w:t>
            </w:r>
            <w:r w:rsidRPr="00507C3C">
              <w:t>е</w:t>
            </w:r>
            <w:r w:rsidRPr="00507C3C">
              <w:t>делительного газ</w:t>
            </w:r>
            <w:r w:rsidRPr="00507C3C">
              <w:t>о</w:t>
            </w:r>
            <w:r w:rsidRPr="00507C3C">
              <w:t xml:space="preserve">провода низкого давления  по ул. </w:t>
            </w:r>
            <w:r w:rsidRPr="00507C3C">
              <w:lastRenderedPageBreak/>
              <w:t>Калинина и пер. Колхозному  станицы Кавказской Ка</w:t>
            </w:r>
            <w:r w:rsidRPr="00507C3C">
              <w:t>в</w:t>
            </w:r>
            <w:r w:rsidRPr="00507C3C">
              <w:t xml:space="preserve">казского района Краснодарского края (по </w:t>
            </w:r>
            <w:proofErr w:type="spellStart"/>
            <w:r w:rsidRPr="00507C3C">
              <w:t>ул</w:t>
            </w:r>
            <w:proofErr w:type="gramStart"/>
            <w:r w:rsidRPr="00507C3C">
              <w:t>.К</w:t>
            </w:r>
            <w:proofErr w:type="gramEnd"/>
            <w:r w:rsidRPr="00507C3C">
              <w:t>алинина</w:t>
            </w:r>
            <w:proofErr w:type="spellEnd"/>
            <w:r w:rsidRPr="00507C3C">
              <w:t xml:space="preserve"> от пер. Садового до  пер. Колхозного и по </w:t>
            </w:r>
            <w:proofErr w:type="spellStart"/>
            <w:r w:rsidRPr="00507C3C">
              <w:t>пер.Колхозному</w:t>
            </w:r>
            <w:proofErr w:type="spellEnd"/>
            <w:r w:rsidRPr="00507C3C">
              <w:t xml:space="preserve">  до ул. </w:t>
            </w:r>
            <w:proofErr w:type="spellStart"/>
            <w:r w:rsidRPr="00507C3C">
              <w:t>М.Горького</w:t>
            </w:r>
            <w:proofErr w:type="spellEnd"/>
            <w:r w:rsidRPr="00507C3C">
              <w:t>)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67,2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67,2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proofErr w:type="spellStart"/>
            <w:r w:rsidRPr="00507C3C">
              <w:t>Улуч</w:t>
            </w:r>
            <w:proofErr w:type="spellEnd"/>
            <w:r w:rsidRPr="00507C3C">
              <w:t xml:space="preserve"> </w:t>
            </w:r>
            <w:proofErr w:type="spellStart"/>
            <w:r w:rsidRPr="00507C3C">
              <w:t>шение</w:t>
            </w:r>
            <w:proofErr w:type="spellEnd"/>
            <w:r w:rsidRPr="00507C3C">
              <w:t xml:space="preserve"> качества предоставляемых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proofErr w:type="spellStart"/>
            <w:r w:rsidRPr="00507C3C">
              <w:lastRenderedPageBreak/>
              <w:t>Адм</w:t>
            </w:r>
            <w:proofErr w:type="spellEnd"/>
            <w:r w:rsidRPr="00507C3C">
              <w:t xml:space="preserve"> </w:t>
            </w:r>
            <w:proofErr w:type="spellStart"/>
            <w:r w:rsidRPr="00507C3C">
              <w:t>инистрация</w:t>
            </w:r>
            <w:proofErr w:type="spellEnd"/>
            <w:r w:rsidRPr="00507C3C">
              <w:t xml:space="preserve"> Кавказского сельского поселения Кавказского района</w:t>
            </w: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67,2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67,2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1.1.1.3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  <w:r w:rsidRPr="00581887">
              <w:rPr>
                <w:rFonts w:cs="Times New Roman"/>
                <w:u w:val="single"/>
                <w:lang w:val="ru-RU"/>
              </w:rPr>
              <w:t>Мероприятие № 1.3</w:t>
            </w:r>
          </w:p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  <w:r w:rsidRPr="00581887">
              <w:rPr>
                <w:rFonts w:cs="Times New Roman"/>
                <w:lang w:val="ru-RU"/>
              </w:rPr>
              <w:t xml:space="preserve">Строительство распределительного газопровода низкого давления по </w:t>
            </w:r>
            <w:proofErr w:type="spellStart"/>
            <w:r w:rsidRPr="00581887">
              <w:rPr>
                <w:rFonts w:cs="Times New Roman"/>
                <w:lang w:val="ru-RU"/>
              </w:rPr>
              <w:t>пер.Колхозному</w:t>
            </w:r>
            <w:proofErr w:type="spellEnd"/>
            <w:r w:rsidRPr="00581887">
              <w:rPr>
                <w:rFonts w:cs="Times New Roman"/>
                <w:lang w:val="ru-RU"/>
              </w:rPr>
              <w:t xml:space="preserve"> в </w:t>
            </w:r>
            <w:proofErr w:type="spellStart"/>
            <w:r w:rsidRPr="00581887">
              <w:rPr>
                <w:rFonts w:cs="Times New Roman"/>
                <w:lang w:val="ru-RU"/>
              </w:rPr>
              <w:t>ст.Кавказской</w:t>
            </w:r>
            <w:proofErr w:type="spellEnd"/>
            <w:r w:rsidRPr="00581887">
              <w:rPr>
                <w:rFonts w:cs="Times New Roman"/>
                <w:lang w:val="ru-RU"/>
              </w:rPr>
              <w:t xml:space="preserve"> Кавказского района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b/>
                <w:color w:val="000000"/>
              </w:rPr>
              <w:t>453,0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409,4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25,0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18,6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378,0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334,4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25,0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18,6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75,0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75,0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shd w:val="clear" w:color="auto" w:fill="auto"/>
          </w:tcPr>
          <w:p w:rsidR="00581887" w:rsidRPr="00507C3C" w:rsidRDefault="00581887" w:rsidP="003F2B93">
            <w:pPr>
              <w:pStyle w:val="ab"/>
              <w:snapToGrid w:val="0"/>
              <w:spacing w:line="240" w:lineRule="auto"/>
            </w:pPr>
            <w:r w:rsidRPr="00507C3C">
              <w:rPr>
                <w:rFonts w:cs="Times New Roman"/>
              </w:rPr>
              <w:t xml:space="preserve">в </w:t>
            </w:r>
            <w:proofErr w:type="spellStart"/>
            <w:r w:rsidRPr="00507C3C">
              <w:rPr>
                <w:rFonts w:cs="Times New Roman"/>
              </w:rPr>
              <w:t>том</w:t>
            </w:r>
            <w:proofErr w:type="spellEnd"/>
            <w:r w:rsidRPr="00507C3C">
              <w:rPr>
                <w:rFonts w:cs="Times New Roman"/>
              </w:rPr>
              <w:t xml:space="preserve"> </w:t>
            </w:r>
            <w:proofErr w:type="spellStart"/>
            <w:r w:rsidRPr="00507C3C">
              <w:rPr>
                <w:rFonts w:cs="Times New Roman"/>
              </w:rPr>
              <w:t>числе</w:t>
            </w:r>
            <w:proofErr w:type="spellEnd"/>
            <w:r w:rsidRPr="00507C3C">
              <w:rPr>
                <w:rFonts w:cs="Times New Roman"/>
              </w:rPr>
              <w:t>: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  <w:r w:rsidRPr="00581887">
              <w:rPr>
                <w:rFonts w:cs="Times New Roman"/>
                <w:u w:val="single"/>
                <w:lang w:val="ru-RU"/>
              </w:rPr>
              <w:t>Мероприятие № 1.3.1</w:t>
            </w:r>
          </w:p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  <w:r w:rsidRPr="00581887">
              <w:rPr>
                <w:rFonts w:cs="Times New Roman"/>
                <w:lang w:val="ru-RU"/>
              </w:rPr>
              <w:t xml:space="preserve">Строительство распределительного газопровода </w:t>
            </w:r>
            <w:r w:rsidRPr="00581887">
              <w:rPr>
                <w:rFonts w:cs="Times New Roman"/>
                <w:lang w:val="ru-RU"/>
              </w:rPr>
              <w:lastRenderedPageBreak/>
              <w:t xml:space="preserve">низкого давления по </w:t>
            </w:r>
            <w:proofErr w:type="spellStart"/>
            <w:r w:rsidRPr="00581887">
              <w:rPr>
                <w:rFonts w:cs="Times New Roman"/>
                <w:lang w:val="ru-RU"/>
              </w:rPr>
              <w:t>пер.Колхозному</w:t>
            </w:r>
            <w:proofErr w:type="spellEnd"/>
            <w:r w:rsidRPr="00581887">
              <w:rPr>
                <w:rFonts w:cs="Times New Roman"/>
                <w:lang w:val="ru-RU"/>
              </w:rPr>
              <w:t xml:space="preserve"> в </w:t>
            </w:r>
            <w:proofErr w:type="spellStart"/>
            <w:r w:rsidRPr="00581887">
              <w:rPr>
                <w:rFonts w:cs="Times New Roman"/>
                <w:lang w:val="ru-RU"/>
              </w:rPr>
              <w:t>ст.Кавказской</w:t>
            </w:r>
            <w:proofErr w:type="spellEnd"/>
            <w:r w:rsidRPr="00581887">
              <w:rPr>
                <w:rFonts w:cs="Times New Roman"/>
                <w:lang w:val="ru-RU"/>
              </w:rPr>
              <w:t xml:space="preserve"> Кавказского района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364,4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364,4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</w:t>
            </w:r>
            <w:r w:rsidRPr="00507C3C">
              <w:lastRenderedPageBreak/>
              <w:t>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 xml:space="preserve">Администрация Кавказского </w:t>
            </w:r>
            <w:r w:rsidRPr="00507C3C">
              <w:lastRenderedPageBreak/>
              <w:t>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289,4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289,4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75,0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75,0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  <w:r w:rsidRPr="00581887">
              <w:rPr>
                <w:rFonts w:cs="Times New Roman"/>
                <w:u w:val="single"/>
                <w:lang w:val="ru-RU"/>
              </w:rPr>
              <w:t>Мероприятие № 1.3.2</w:t>
            </w:r>
          </w:p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  <w:r w:rsidRPr="00581887">
              <w:rPr>
                <w:rFonts w:cs="Times New Roman"/>
                <w:lang w:val="ru-RU"/>
              </w:rPr>
              <w:t xml:space="preserve">Строительный контроль по объекту: «Распределительный газопровод низкого давления по </w:t>
            </w:r>
            <w:proofErr w:type="spellStart"/>
            <w:r w:rsidRPr="00581887">
              <w:rPr>
                <w:rFonts w:cs="Times New Roman"/>
                <w:lang w:val="ru-RU"/>
              </w:rPr>
              <w:t>пер.Колхозному</w:t>
            </w:r>
            <w:proofErr w:type="spellEnd"/>
            <w:r w:rsidRPr="00581887">
              <w:rPr>
                <w:rFonts w:cs="Times New Roman"/>
                <w:lang w:val="ru-RU"/>
              </w:rPr>
              <w:t xml:space="preserve"> в </w:t>
            </w:r>
            <w:proofErr w:type="spellStart"/>
            <w:r w:rsidRPr="00581887">
              <w:rPr>
                <w:rFonts w:cs="Times New Roman"/>
                <w:lang w:val="ru-RU"/>
              </w:rPr>
              <w:t>ст.Кавказской</w:t>
            </w:r>
            <w:proofErr w:type="spellEnd"/>
            <w:r w:rsidRPr="00581887">
              <w:rPr>
                <w:rFonts w:cs="Times New Roman"/>
                <w:lang w:val="ru-RU"/>
              </w:rPr>
              <w:t xml:space="preserve"> Кавказского района»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  <w:r w:rsidRPr="00581887">
              <w:rPr>
                <w:rFonts w:cs="Times New Roman"/>
                <w:u w:val="single"/>
                <w:lang w:val="ru-RU"/>
              </w:rPr>
              <w:t>Мероприятие № 1.3.3</w:t>
            </w:r>
          </w:p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t xml:space="preserve">Проведение первичной технической </w:t>
            </w:r>
            <w:r w:rsidRPr="00507C3C">
              <w:lastRenderedPageBreak/>
              <w:t>инвентаризации, изготовление заверенной копии технического паспорта, учет документов, изготовление технического плана объекта недвижимости - распредел</w:t>
            </w:r>
            <w:r w:rsidRPr="00507C3C">
              <w:t>и</w:t>
            </w:r>
            <w:r w:rsidRPr="00507C3C">
              <w:t>тельного газопров</w:t>
            </w:r>
            <w:r w:rsidRPr="00507C3C">
              <w:t>о</w:t>
            </w:r>
            <w:r w:rsidRPr="00507C3C">
              <w:t>да низкого давления, расположенн</w:t>
            </w:r>
            <w:r w:rsidRPr="00507C3C">
              <w:t>о</w:t>
            </w:r>
            <w:r w:rsidRPr="00507C3C">
              <w:t xml:space="preserve">го по адресу:  Краснодарский край,  Кавказский район,  </w:t>
            </w:r>
            <w:proofErr w:type="spellStart"/>
            <w:r w:rsidRPr="00507C3C">
              <w:t>ст</w:t>
            </w:r>
            <w:proofErr w:type="gramStart"/>
            <w:r w:rsidRPr="00507C3C">
              <w:t>.К</w:t>
            </w:r>
            <w:proofErr w:type="gramEnd"/>
            <w:r w:rsidRPr="00507C3C">
              <w:t>авказская</w:t>
            </w:r>
            <w:proofErr w:type="spellEnd"/>
            <w:r w:rsidRPr="00507C3C">
              <w:t xml:space="preserve">, </w:t>
            </w:r>
            <w:proofErr w:type="spellStart"/>
            <w:r w:rsidRPr="00507C3C">
              <w:t>пер.Колхозный</w:t>
            </w:r>
            <w:proofErr w:type="spellEnd"/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</w:t>
            </w:r>
            <w:r w:rsidRPr="00507C3C">
              <w:lastRenderedPageBreak/>
              <w:t>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Администрация Кавказско</w:t>
            </w:r>
            <w:r w:rsidRPr="00507C3C">
              <w:lastRenderedPageBreak/>
              <w:t>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b"/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федеральный </w:t>
            </w:r>
            <w:r w:rsidRPr="00507C3C">
              <w:lastRenderedPageBreak/>
              <w:t>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b"/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b"/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 1.3.4</w:t>
            </w:r>
          </w:p>
          <w:p w:rsidR="00581887" w:rsidRPr="00507C3C" w:rsidRDefault="00581887" w:rsidP="003F2B93">
            <w:pPr>
              <w:pStyle w:val="1f0"/>
              <w:snapToGrid w:val="0"/>
              <w:spacing w:after="0" w:line="240" w:lineRule="auto"/>
              <w:ind w:left="0"/>
            </w:pPr>
            <w:r w:rsidRPr="00507C3C">
              <w:rPr>
                <w:rFonts w:ascii="Times New Roman" w:hAnsi="Times New Roman" w:cs="Times New Roman"/>
              </w:rPr>
              <w:t xml:space="preserve">Выполнение работ по проведению присоединения (врезка) Распределительного газопровода низкого давления по </w:t>
            </w:r>
            <w:proofErr w:type="spellStart"/>
            <w:r w:rsidRPr="00507C3C">
              <w:rPr>
                <w:rFonts w:ascii="Times New Roman" w:hAnsi="Times New Roman" w:cs="Times New Roman"/>
              </w:rPr>
              <w:t>пер.Колхозному</w:t>
            </w:r>
            <w:proofErr w:type="spellEnd"/>
            <w:r w:rsidRPr="00507C3C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507C3C">
              <w:rPr>
                <w:rFonts w:ascii="Times New Roman" w:hAnsi="Times New Roman" w:cs="Times New Roman"/>
              </w:rPr>
              <w:t>ст.Кавказской</w:t>
            </w:r>
            <w:proofErr w:type="spellEnd"/>
            <w:r w:rsidRPr="00507C3C">
              <w:rPr>
                <w:rFonts w:ascii="Times New Roman" w:hAnsi="Times New Roman" w:cs="Times New Roman"/>
              </w:rPr>
              <w:t xml:space="preserve"> Кавказского района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43,6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25,0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18,6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b"/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b"/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43,6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25,0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18,6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b"/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1.1.</w:t>
            </w:r>
            <w:r w:rsidRPr="00507C3C">
              <w:lastRenderedPageBreak/>
              <w:t>1.4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  <w:r w:rsidRPr="00581887">
              <w:rPr>
                <w:rFonts w:cs="Times New Roman"/>
                <w:u w:val="single"/>
                <w:lang w:val="ru-RU"/>
              </w:rPr>
              <w:lastRenderedPageBreak/>
              <w:t>Мероприятие № 1.4</w:t>
            </w:r>
          </w:p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  <w:r w:rsidRPr="00581887">
              <w:rPr>
                <w:rFonts w:cs="Times New Roman"/>
                <w:lang w:val="ru-RU"/>
              </w:rPr>
              <w:lastRenderedPageBreak/>
              <w:t xml:space="preserve">Строительство распределительного газопровода низкого давления по </w:t>
            </w:r>
            <w:proofErr w:type="spellStart"/>
            <w:r w:rsidRPr="00581887">
              <w:rPr>
                <w:rFonts w:cs="Times New Roman"/>
                <w:lang w:val="ru-RU"/>
              </w:rPr>
              <w:t>ул.Новосоветской</w:t>
            </w:r>
            <w:proofErr w:type="spellEnd"/>
            <w:r w:rsidRPr="00581887">
              <w:rPr>
                <w:rFonts w:cs="Times New Roman"/>
                <w:lang w:val="ru-RU"/>
              </w:rPr>
              <w:t xml:space="preserve"> в </w:t>
            </w:r>
            <w:proofErr w:type="spellStart"/>
            <w:r w:rsidRPr="00581887">
              <w:rPr>
                <w:rFonts w:cs="Times New Roman"/>
                <w:lang w:val="ru-RU"/>
              </w:rPr>
              <w:t>ст.Кавказской</w:t>
            </w:r>
            <w:proofErr w:type="spellEnd"/>
            <w:r w:rsidRPr="00581887">
              <w:rPr>
                <w:rFonts w:cs="Times New Roman"/>
                <w:lang w:val="ru-RU"/>
              </w:rPr>
              <w:t xml:space="preserve"> Кавказского района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b/>
                <w:color w:val="000000"/>
              </w:rPr>
              <w:t>229,8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206,8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23,0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 xml:space="preserve">Улучшение </w:t>
            </w:r>
            <w:r w:rsidRPr="00507C3C">
              <w:lastRenderedPageBreak/>
              <w:t>качества предоставляемых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Администр</w:t>
            </w:r>
            <w:r w:rsidRPr="00507C3C">
              <w:lastRenderedPageBreak/>
              <w:t>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краевой </w:t>
            </w:r>
            <w:r w:rsidRPr="00507C3C">
              <w:lastRenderedPageBreak/>
              <w:t>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b"/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b"/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179,8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156,8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23,0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pStyle w:val="ab"/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348"/>
        </w:trPr>
        <w:tc>
          <w:tcPr>
            <w:tcW w:w="134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shd w:val="clear" w:color="auto" w:fill="auto"/>
          </w:tcPr>
          <w:p w:rsidR="00581887" w:rsidRPr="00507C3C" w:rsidRDefault="00581887" w:rsidP="003F2B93">
            <w:pPr>
              <w:pStyle w:val="ab"/>
              <w:snapToGrid w:val="0"/>
              <w:spacing w:line="240" w:lineRule="auto"/>
            </w:pPr>
            <w:r w:rsidRPr="00507C3C">
              <w:rPr>
                <w:rFonts w:cs="Times New Roman"/>
              </w:rPr>
              <w:t xml:space="preserve">в </w:t>
            </w:r>
            <w:proofErr w:type="spellStart"/>
            <w:r w:rsidRPr="00507C3C">
              <w:rPr>
                <w:rFonts w:cs="Times New Roman"/>
              </w:rPr>
              <w:t>том</w:t>
            </w:r>
            <w:proofErr w:type="spellEnd"/>
            <w:r w:rsidRPr="00507C3C">
              <w:rPr>
                <w:rFonts w:cs="Times New Roman"/>
              </w:rPr>
              <w:t xml:space="preserve"> </w:t>
            </w:r>
            <w:proofErr w:type="spellStart"/>
            <w:r w:rsidRPr="00507C3C">
              <w:rPr>
                <w:rFonts w:cs="Times New Roman"/>
              </w:rPr>
              <w:t>числе</w:t>
            </w:r>
            <w:proofErr w:type="spellEnd"/>
            <w:r w:rsidRPr="00507C3C">
              <w:rPr>
                <w:rFonts w:cs="Times New Roman"/>
              </w:rPr>
              <w:t>: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  <w:r w:rsidRPr="00581887">
              <w:rPr>
                <w:rFonts w:cs="Times New Roman"/>
                <w:u w:val="single"/>
                <w:lang w:val="ru-RU"/>
              </w:rPr>
              <w:t>Мероприятие № 1.4.1</w:t>
            </w:r>
          </w:p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  <w:r w:rsidRPr="00581887">
              <w:rPr>
                <w:rFonts w:cs="Times New Roman"/>
                <w:lang w:val="ru-RU"/>
              </w:rPr>
              <w:t xml:space="preserve">Строительство распределительного газопровода низкого давления по </w:t>
            </w:r>
            <w:proofErr w:type="spellStart"/>
            <w:r w:rsidRPr="00581887">
              <w:rPr>
                <w:rFonts w:cs="Times New Roman"/>
                <w:lang w:val="ru-RU"/>
              </w:rPr>
              <w:t>ул.Новосоветской</w:t>
            </w:r>
            <w:proofErr w:type="spellEnd"/>
            <w:r w:rsidRPr="00581887">
              <w:rPr>
                <w:rFonts w:cs="Times New Roman"/>
                <w:lang w:val="ru-RU"/>
              </w:rPr>
              <w:t xml:space="preserve"> в </w:t>
            </w:r>
            <w:proofErr w:type="spellStart"/>
            <w:r w:rsidRPr="00581887">
              <w:rPr>
                <w:rFonts w:cs="Times New Roman"/>
                <w:lang w:val="ru-RU"/>
              </w:rPr>
              <w:t>ст.Кавказской</w:t>
            </w:r>
            <w:proofErr w:type="spellEnd"/>
            <w:r w:rsidRPr="00581887">
              <w:rPr>
                <w:rFonts w:cs="Times New Roman"/>
                <w:lang w:val="ru-RU"/>
              </w:rPr>
              <w:t xml:space="preserve"> Кавказского района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161,8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161,8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111,8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111,8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8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  <w:r w:rsidRPr="00581887">
              <w:rPr>
                <w:rFonts w:cs="Times New Roman"/>
                <w:u w:val="single"/>
                <w:lang w:val="ru-RU"/>
              </w:rPr>
              <w:t>Мероприятие № 1.4.2</w:t>
            </w:r>
          </w:p>
          <w:p w:rsidR="00581887" w:rsidRPr="00581887" w:rsidRDefault="00581887" w:rsidP="003F2B93">
            <w:pPr>
              <w:pStyle w:val="ab"/>
              <w:snapToGrid w:val="0"/>
              <w:spacing w:line="240" w:lineRule="auto"/>
              <w:rPr>
                <w:lang w:val="ru-RU"/>
              </w:rPr>
            </w:pPr>
            <w:r w:rsidRPr="00581887">
              <w:rPr>
                <w:rFonts w:cs="Times New Roman"/>
                <w:lang w:val="ru-RU"/>
              </w:rPr>
              <w:t xml:space="preserve">Строительный контроль по объекту: </w:t>
            </w:r>
            <w:r w:rsidRPr="00581887">
              <w:rPr>
                <w:rFonts w:cs="Times New Roman"/>
                <w:lang w:val="ru-RU"/>
              </w:rPr>
              <w:lastRenderedPageBreak/>
              <w:t xml:space="preserve">«Распределительный газопровод низкого давления по </w:t>
            </w:r>
            <w:proofErr w:type="spellStart"/>
            <w:r w:rsidRPr="00581887">
              <w:rPr>
                <w:rFonts w:cs="Times New Roman"/>
                <w:lang w:val="ru-RU"/>
              </w:rPr>
              <w:t>ул.Новосоветской</w:t>
            </w:r>
            <w:proofErr w:type="spellEnd"/>
            <w:r w:rsidRPr="00581887">
              <w:rPr>
                <w:rFonts w:cs="Times New Roman"/>
                <w:lang w:val="ru-RU"/>
              </w:rPr>
              <w:t xml:space="preserve"> в </w:t>
            </w:r>
            <w:proofErr w:type="spellStart"/>
            <w:r w:rsidRPr="00581887">
              <w:rPr>
                <w:rFonts w:cs="Times New Roman"/>
                <w:lang w:val="ru-RU"/>
              </w:rPr>
              <w:t>ст.Кавказской</w:t>
            </w:r>
            <w:proofErr w:type="spellEnd"/>
            <w:r w:rsidRPr="00581887">
              <w:rPr>
                <w:rFonts w:cs="Times New Roman"/>
                <w:lang w:val="ru-RU"/>
              </w:rPr>
              <w:t xml:space="preserve"> Кавказского района»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</w:t>
            </w:r>
            <w:r w:rsidRPr="00507C3C">
              <w:lastRenderedPageBreak/>
              <w:t>мых услуг по газоснабжению</w:t>
            </w: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 xml:space="preserve">Администрация Кавказского </w:t>
            </w:r>
            <w:r w:rsidRPr="00507C3C">
              <w:lastRenderedPageBreak/>
              <w:t>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r w:rsidRPr="00507C3C">
              <w:rPr>
                <w:u w:val="single"/>
              </w:rPr>
              <w:t>Мероприятие № 1.4.3</w:t>
            </w:r>
          </w:p>
          <w:p w:rsidR="00581887" w:rsidRPr="00507C3C" w:rsidRDefault="00581887" w:rsidP="003F2B93">
            <w:r w:rsidRPr="00507C3C">
              <w:t xml:space="preserve">Проведение первичной технической инвентаризации, изготовление заверенной копии технического паспорта, учет документов, изготовление технического плана объекта недвижимости - распределительного газопровода низкого давления, расположенного по адресу:  Краснодарский край,  Кавказский район,  </w:t>
            </w:r>
            <w:proofErr w:type="spellStart"/>
            <w:r w:rsidRPr="00507C3C">
              <w:t>ст</w:t>
            </w:r>
            <w:proofErr w:type="gramStart"/>
            <w:r w:rsidRPr="00507C3C">
              <w:t>.К</w:t>
            </w:r>
            <w:proofErr w:type="gramEnd"/>
            <w:r w:rsidRPr="00507C3C">
              <w:t>авказская</w:t>
            </w:r>
            <w:proofErr w:type="spellEnd"/>
            <w:r w:rsidRPr="00507C3C">
              <w:t xml:space="preserve">, </w:t>
            </w:r>
            <w:proofErr w:type="spellStart"/>
            <w:r w:rsidRPr="00507C3C">
              <w:t>ул.Новосоветская</w:t>
            </w:r>
            <w:proofErr w:type="spellEnd"/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20,0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 1.4.4</w:t>
            </w:r>
          </w:p>
          <w:p w:rsidR="00581887" w:rsidRPr="00507C3C" w:rsidRDefault="00581887" w:rsidP="003F2B93">
            <w:pPr>
              <w:pStyle w:val="1f0"/>
              <w:snapToGrid w:val="0"/>
              <w:spacing w:after="0" w:line="240" w:lineRule="auto"/>
              <w:ind w:left="0"/>
            </w:pPr>
            <w:r w:rsidRPr="00507C3C">
              <w:rPr>
                <w:rFonts w:ascii="Times New Roman" w:hAnsi="Times New Roman" w:cs="Times New Roman"/>
              </w:rPr>
              <w:lastRenderedPageBreak/>
              <w:t xml:space="preserve">Выполнение работ по проведению присоединения (врезка) распределительного  газопровода низкого давления по ул. </w:t>
            </w:r>
            <w:proofErr w:type="spellStart"/>
            <w:r w:rsidRPr="00507C3C">
              <w:rPr>
                <w:rFonts w:ascii="Times New Roman" w:hAnsi="Times New Roman" w:cs="Times New Roman"/>
              </w:rPr>
              <w:t>Новосоветской</w:t>
            </w:r>
            <w:proofErr w:type="spellEnd"/>
            <w:r w:rsidRPr="00507C3C">
              <w:rPr>
                <w:rFonts w:ascii="Times New Roman" w:hAnsi="Times New Roman" w:cs="Times New Roman"/>
              </w:rPr>
              <w:t xml:space="preserve"> в  ст. </w:t>
            </w:r>
            <w:proofErr w:type="gramStart"/>
            <w:r w:rsidRPr="00507C3C">
              <w:rPr>
                <w:rFonts w:ascii="Times New Roman" w:hAnsi="Times New Roman" w:cs="Times New Roman"/>
              </w:rPr>
              <w:t>Кавказской</w:t>
            </w:r>
            <w:proofErr w:type="gramEnd"/>
            <w:r w:rsidRPr="00507C3C">
              <w:rPr>
                <w:rFonts w:ascii="Times New Roman" w:hAnsi="Times New Roman" w:cs="Times New Roman"/>
              </w:rPr>
              <w:t xml:space="preserve"> к действующему распределительному газопроводу низкого давления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23,0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23,0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 xml:space="preserve">Улучшение </w:t>
            </w:r>
            <w:r w:rsidRPr="00507C3C">
              <w:lastRenderedPageBreak/>
              <w:t>качества предоставляемых услуг по газоснабжению</w:t>
            </w: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Администр</w:t>
            </w:r>
            <w:r w:rsidRPr="00507C3C">
              <w:lastRenderedPageBreak/>
              <w:t>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краевой </w:t>
            </w:r>
            <w:r w:rsidRPr="00507C3C">
              <w:lastRenderedPageBreak/>
              <w:t>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23,0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23,0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1.1.1.5.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 1.5.</w:t>
            </w:r>
          </w:p>
          <w:p w:rsidR="00581887" w:rsidRPr="00507C3C" w:rsidRDefault="00581887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t xml:space="preserve">Прохождение государственной экспертизы по объекту: «Распределительный газопровод низкого давления по пер. Садовому, ул. Дзержинского, </w:t>
            </w:r>
            <w:proofErr w:type="spellStart"/>
            <w:r w:rsidRPr="00507C3C">
              <w:t>ул</w:t>
            </w:r>
            <w:proofErr w:type="gramStart"/>
            <w:r w:rsidRPr="00507C3C">
              <w:t>.Н</w:t>
            </w:r>
            <w:proofErr w:type="gramEnd"/>
            <w:r w:rsidRPr="00507C3C">
              <w:t>абережной</w:t>
            </w:r>
            <w:proofErr w:type="spellEnd"/>
            <w:r w:rsidRPr="00507C3C">
              <w:t xml:space="preserve">, </w:t>
            </w:r>
            <w:proofErr w:type="spellStart"/>
            <w:r w:rsidRPr="00507C3C">
              <w:t>ул.Нижний</w:t>
            </w:r>
            <w:proofErr w:type="spellEnd"/>
            <w:r w:rsidRPr="00507C3C">
              <w:t xml:space="preserve">  Яр станицы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b/>
              </w:rPr>
              <w:t>200,0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961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1.1.1.</w:t>
            </w:r>
            <w:r w:rsidRPr="00507C3C">
              <w:lastRenderedPageBreak/>
              <w:t>6.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lastRenderedPageBreak/>
              <w:t>Мероприятие № 1.6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Техническое обслуживание и  </w:t>
            </w:r>
            <w:r w:rsidRPr="00507C3C">
              <w:lastRenderedPageBreak/>
              <w:t>ремонт газопроводов Кавказского сельского поселения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042DCD" w:rsidP="003F2B93">
            <w:pPr>
              <w:snapToGrid w:val="0"/>
              <w:spacing w:line="240" w:lineRule="auto"/>
              <w:jc w:val="center"/>
            </w:pPr>
            <w:r>
              <w:rPr>
                <w:b/>
                <w:bCs/>
              </w:rPr>
              <w:t>3</w:t>
            </w:r>
            <w:r w:rsidR="00E76D1A">
              <w:rPr>
                <w:b/>
                <w:bCs/>
              </w:rPr>
              <w:t>49</w:t>
            </w:r>
            <w:r>
              <w:rPr>
                <w:b/>
                <w:bCs/>
              </w:rPr>
              <w:t>1</w:t>
            </w:r>
            <w:r w:rsidR="00581887" w:rsidRPr="00507C3C">
              <w:rPr>
                <w:b/>
                <w:bCs/>
              </w:rPr>
              <w:t>,1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171,8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231,4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300,0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277,9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310,0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500,0</w:t>
            </w:r>
          </w:p>
        </w:tc>
        <w:tc>
          <w:tcPr>
            <w:tcW w:w="274" w:type="pct"/>
            <w:gridSpan w:val="3"/>
          </w:tcPr>
          <w:p w:rsidR="00581887" w:rsidRPr="00507C3C" w:rsidRDefault="00E76D1A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55</w:t>
            </w:r>
            <w:r w:rsidR="00042DCD">
              <w:rPr>
                <w:color w:val="000000"/>
              </w:rPr>
              <w:t>0</w:t>
            </w:r>
            <w:r w:rsidR="00581887" w:rsidRPr="00507C3C">
              <w:rPr>
                <w:color w:val="000000"/>
              </w:rPr>
              <w:t>,0</w:t>
            </w:r>
          </w:p>
        </w:tc>
        <w:tc>
          <w:tcPr>
            <w:tcW w:w="267" w:type="pct"/>
          </w:tcPr>
          <w:p w:rsidR="00581887" w:rsidRPr="00507C3C" w:rsidRDefault="00042DCD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700</w:t>
            </w:r>
            <w:r w:rsidR="00581887" w:rsidRPr="00507C3C">
              <w:rPr>
                <w:color w:val="000000"/>
              </w:rPr>
              <w:t>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</w:t>
            </w:r>
            <w:r w:rsidRPr="00507C3C">
              <w:lastRenderedPageBreak/>
              <w:t>ва предоставляемых услуг по газоснабжению</w:t>
            </w: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 xml:space="preserve">Администрация </w:t>
            </w:r>
            <w:r w:rsidRPr="00507C3C">
              <w:lastRenderedPageBreak/>
              <w:t>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054D7" w:rsidP="003F2B93">
            <w:pPr>
              <w:snapToGrid w:val="0"/>
              <w:spacing w:line="240" w:lineRule="auto"/>
              <w:jc w:val="center"/>
            </w:pPr>
            <w:r>
              <w:rPr>
                <w:bCs/>
              </w:rPr>
              <w:t>3</w:t>
            </w:r>
            <w:r w:rsidR="00E76D1A">
              <w:rPr>
                <w:bCs/>
              </w:rPr>
              <w:t>49</w:t>
            </w:r>
            <w:r>
              <w:rPr>
                <w:bCs/>
              </w:rPr>
              <w:t>1</w:t>
            </w:r>
            <w:r w:rsidR="00581887" w:rsidRPr="00507C3C">
              <w:rPr>
                <w:bCs/>
              </w:rPr>
              <w:t>,1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171,8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231,4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300,0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277,9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310,0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500,0</w:t>
            </w:r>
          </w:p>
        </w:tc>
        <w:tc>
          <w:tcPr>
            <w:tcW w:w="274" w:type="pct"/>
            <w:gridSpan w:val="3"/>
          </w:tcPr>
          <w:p w:rsidR="00581887" w:rsidRPr="00507C3C" w:rsidRDefault="00E76D1A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55</w:t>
            </w:r>
            <w:r w:rsidR="00042DCD">
              <w:rPr>
                <w:color w:val="000000"/>
              </w:rPr>
              <w:t>0</w:t>
            </w:r>
            <w:r w:rsidR="00581887" w:rsidRPr="00507C3C">
              <w:rPr>
                <w:color w:val="000000"/>
              </w:rPr>
              <w:t>,0</w:t>
            </w:r>
          </w:p>
        </w:tc>
        <w:tc>
          <w:tcPr>
            <w:tcW w:w="267" w:type="pct"/>
          </w:tcPr>
          <w:p w:rsidR="00581887" w:rsidRPr="00507C3C" w:rsidRDefault="00042DCD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700</w:t>
            </w:r>
            <w:r w:rsidR="00581887" w:rsidRPr="00507C3C">
              <w:rPr>
                <w:color w:val="000000"/>
              </w:rPr>
              <w:t>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1.1.1.7.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 1.7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Монтаж малых газовых </w:t>
            </w:r>
            <w:proofErr w:type="spellStart"/>
            <w:r w:rsidRPr="00507C3C">
              <w:t>коверов</w:t>
            </w:r>
            <w:proofErr w:type="spellEnd"/>
            <w:r w:rsidRPr="00507C3C">
              <w:t>, замена опознавательных столбиков, крана шарового в подземном исполнении, по адресу: Краснодарский край, Кавказский район Обводной Северо-Восточный распределительный газопровод среднего давления ст. Кавказская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b/>
              </w:rPr>
              <w:t>100,0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1.1.1.8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 1.8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Разработка проектно-сметной документации, проверка достоверности </w:t>
            </w:r>
            <w:r w:rsidRPr="00507C3C">
              <w:lastRenderedPageBreak/>
              <w:t>определения сметной стоимости, строительный контроль по объектам газификации на территории Кавказского сельского поселения Кавказского района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507C3C">
              <w:rPr>
                <w:b/>
              </w:rPr>
              <w:t>100,0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</w:t>
            </w:r>
            <w:r w:rsidRPr="00507C3C">
              <w:lastRenderedPageBreak/>
              <w:t>мых услуг по газоснабжению</w:t>
            </w: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 xml:space="preserve">Администрация Кавказского </w:t>
            </w:r>
            <w:r w:rsidRPr="00507C3C">
              <w:lastRenderedPageBreak/>
              <w:t>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2470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1.1.1.9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 1.9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 xml:space="preserve">Строительство распределительного газопровода низкого давления по ул. Новоселов, пер. Романовский, ул. </w:t>
            </w:r>
            <w:proofErr w:type="spellStart"/>
            <w:r w:rsidRPr="00507C3C">
              <w:t>Ламанова</w:t>
            </w:r>
            <w:proofErr w:type="spellEnd"/>
            <w:r w:rsidRPr="00507C3C">
              <w:t xml:space="preserve"> в ст. Кавказской Кавказского района Краснодарского края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7297,3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1117,4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2210,5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2510,8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605,0</w:t>
            </w:r>
          </w:p>
        </w:tc>
        <w:tc>
          <w:tcPr>
            <w:tcW w:w="262" w:type="pct"/>
          </w:tcPr>
          <w:p w:rsidR="00581887" w:rsidRPr="00603D11" w:rsidRDefault="00581887" w:rsidP="003F2B93">
            <w:pPr>
              <w:snapToGrid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853</w:t>
            </w:r>
            <w:r w:rsidRPr="00603D11">
              <w:rPr>
                <w:color w:val="FF0000"/>
              </w:rPr>
              <w:t>,6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7297,3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1117,4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2210,5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2510,8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605,0</w:t>
            </w:r>
          </w:p>
        </w:tc>
        <w:tc>
          <w:tcPr>
            <w:tcW w:w="262" w:type="pct"/>
          </w:tcPr>
          <w:p w:rsidR="00581887" w:rsidRPr="000F6649" w:rsidRDefault="00581887" w:rsidP="003F2B93">
            <w:pPr>
              <w:snapToGrid w:val="0"/>
              <w:spacing w:line="240" w:lineRule="auto"/>
              <w:jc w:val="center"/>
            </w:pPr>
            <w:r>
              <w:t>853</w:t>
            </w:r>
            <w:r w:rsidRPr="000F6649">
              <w:t>,6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241"/>
        </w:trPr>
        <w:tc>
          <w:tcPr>
            <w:tcW w:w="134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b/>
              </w:rPr>
            </w:pPr>
            <w:r w:rsidRPr="00507C3C">
              <w:rPr>
                <w:b/>
              </w:rPr>
              <w:t>В том числе: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 1.9.1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Проведение государственной экспертизы по объекту: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«Распределительный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 xml:space="preserve">газопровода низкого давления по ул. Новоселов, пер. Романовский, ул. </w:t>
            </w:r>
            <w:proofErr w:type="spellStart"/>
            <w:r w:rsidRPr="00507C3C">
              <w:t>Ламанова</w:t>
            </w:r>
            <w:proofErr w:type="spellEnd"/>
            <w:r w:rsidRPr="00507C3C">
              <w:t xml:space="preserve">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468,3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318,3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150,0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468,3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318,3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150,0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471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 1.9.2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b/>
                <w:bCs/>
              </w:rPr>
            </w:pPr>
            <w:r w:rsidRPr="00507C3C">
              <w:t xml:space="preserve">Строительство распределительного газопровода низкого давления по ул. Новоселов, пер. Романовский, ул. </w:t>
            </w:r>
            <w:proofErr w:type="spellStart"/>
            <w:r w:rsidRPr="00507C3C">
              <w:t>Ламанова</w:t>
            </w:r>
            <w:proofErr w:type="spellEnd"/>
            <w:r w:rsidRPr="00507C3C">
              <w:t xml:space="preserve"> в ст. Кавказской Кавказского района Краснодарского края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4608,2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517,4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1900,0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2077,8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55,0</w:t>
            </w:r>
          </w:p>
        </w:tc>
        <w:tc>
          <w:tcPr>
            <w:tcW w:w="262" w:type="pct"/>
          </w:tcPr>
          <w:p w:rsidR="00581887" w:rsidRPr="001214A8" w:rsidRDefault="00581887" w:rsidP="003F2B93">
            <w:pPr>
              <w:snapToGrid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58,0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4608,2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517,4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1900,0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2077,8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55,0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58,0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 1.9.3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b/>
                <w:bCs/>
              </w:rPr>
            </w:pPr>
            <w:r w:rsidRPr="00507C3C">
              <w:t xml:space="preserve">Услуги по осуществлению строительного контроля по объекту: «Строительство распределительного газопровода низкого давления по ул. Новоселов, пер. Романовский, ул. </w:t>
            </w:r>
            <w:proofErr w:type="spellStart"/>
            <w:r w:rsidRPr="00507C3C">
              <w:lastRenderedPageBreak/>
              <w:t>Ламанова</w:t>
            </w:r>
            <w:proofErr w:type="spellEnd"/>
            <w:r w:rsidRPr="00507C3C">
              <w:t xml:space="preserve">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245,0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90,5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44,5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D93410" w:rsidRDefault="00581887" w:rsidP="003F2B93">
            <w:pPr>
              <w:snapToGrid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10,0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245</w:t>
            </w:r>
            <w:r w:rsidRPr="00507C3C">
              <w:t>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90,5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44,5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10,0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 1.9.4</w:t>
            </w:r>
          </w:p>
          <w:p w:rsidR="00581887" w:rsidRDefault="00581887" w:rsidP="003F2B93">
            <w:pPr>
              <w:snapToGrid w:val="0"/>
              <w:spacing w:line="240" w:lineRule="auto"/>
            </w:pPr>
            <w:r w:rsidRPr="00507C3C">
              <w:t xml:space="preserve">Выполнение работ по проведению технологического присоединения (врезки) по объекту: «Строительство распределительного газопровода низкого давления по ул. Новоселов, пер. Романовский, ул. </w:t>
            </w:r>
            <w:proofErr w:type="spellStart"/>
            <w:r w:rsidRPr="00507C3C">
              <w:t>Ламанова</w:t>
            </w:r>
            <w:proofErr w:type="spellEnd"/>
            <w:r w:rsidRPr="00507C3C">
              <w:t xml:space="preserve"> в ст. Кавказской Кавказского района Краснодарского края»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590</w:t>
            </w:r>
            <w:r w:rsidRPr="00507C3C">
              <w:t>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Cs/>
              </w:rPr>
            </w:pPr>
            <w:r w:rsidRPr="00507C3C">
              <w:rPr>
                <w:bCs/>
              </w:rPr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90,0</w:t>
            </w:r>
          </w:p>
        </w:tc>
        <w:tc>
          <w:tcPr>
            <w:tcW w:w="262" w:type="pct"/>
          </w:tcPr>
          <w:p w:rsidR="00581887" w:rsidRPr="00603D11" w:rsidRDefault="00581887" w:rsidP="003F2B93">
            <w:pPr>
              <w:snapToGrid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300,0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590</w:t>
            </w:r>
            <w:r w:rsidRPr="00507C3C">
              <w:t>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90,0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300</w:t>
            </w:r>
            <w:r w:rsidRPr="00507C3C">
              <w:rPr>
                <w:color w:val="000000"/>
              </w:rPr>
              <w:t>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 1.9.5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</w:p>
          <w:p w:rsidR="00581887" w:rsidRPr="00507C3C" w:rsidRDefault="00581887" w:rsidP="003F2B93">
            <w:pPr>
              <w:snapToGrid w:val="0"/>
              <w:spacing w:line="240" w:lineRule="auto"/>
            </w:pPr>
            <w:r>
              <w:t>П</w:t>
            </w:r>
            <w:r w:rsidRPr="00507C3C">
              <w:t>ервичн</w:t>
            </w:r>
            <w:r>
              <w:t>ая</w:t>
            </w:r>
            <w:r w:rsidRPr="00507C3C">
              <w:t xml:space="preserve"> техническ</w:t>
            </w:r>
            <w:r>
              <w:t>ая</w:t>
            </w:r>
          </w:p>
          <w:p w:rsidR="00581887" w:rsidRDefault="00581887" w:rsidP="003F2B93">
            <w:pPr>
              <w:snapToGrid w:val="0"/>
              <w:spacing w:line="240" w:lineRule="auto"/>
            </w:pPr>
            <w:r w:rsidRPr="00507C3C">
              <w:t>инвентаризаци</w:t>
            </w:r>
            <w:r>
              <w:t>я</w:t>
            </w:r>
            <w:r w:rsidRPr="00507C3C">
              <w:t>, изготовление технического паспорта и изготов</w:t>
            </w:r>
            <w:r>
              <w:t>ление технического плана по объекту</w:t>
            </w:r>
            <w:r w:rsidRPr="00507C3C">
              <w:t>: «</w:t>
            </w:r>
            <w:r>
              <w:t>Р</w:t>
            </w:r>
            <w:r w:rsidRPr="00507C3C">
              <w:t>аспределительн</w:t>
            </w:r>
            <w:r>
              <w:t>ый</w:t>
            </w:r>
            <w:r w:rsidRPr="00507C3C">
              <w:t xml:space="preserve"> газопровод </w:t>
            </w:r>
            <w:r w:rsidRPr="00507C3C">
              <w:lastRenderedPageBreak/>
              <w:t xml:space="preserve">низкого давления по ул. Новоселов, пер. Романовский, ул. </w:t>
            </w:r>
            <w:proofErr w:type="spellStart"/>
            <w:r w:rsidRPr="00507C3C">
              <w:t>Ламанова</w:t>
            </w:r>
            <w:proofErr w:type="spellEnd"/>
            <w:r w:rsidRPr="00507C3C">
              <w:t xml:space="preserve"> в ст. Кавказской Кавказского района Краснодарского края»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b/>
                <w:bCs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</w:t>
            </w:r>
            <w:r>
              <w:t>9</w:t>
            </w:r>
            <w:r w:rsidRPr="00507C3C">
              <w:t>2,6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32,6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lang w:val="en-US"/>
              </w:rPr>
              <w:t>6</w:t>
            </w: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10</w:t>
            </w: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</w:t>
            </w:r>
            <w:r>
              <w:t>9</w:t>
            </w:r>
            <w:r w:rsidRPr="00507C3C">
              <w:t>2,6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32,6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lang w:val="en-US"/>
              </w:rPr>
              <w:t>6</w:t>
            </w: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10</w:t>
            </w: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№1.9.6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Проведение проверки достоверности определения сметной стоимости по объекту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«Распределительный </w:t>
            </w:r>
          </w:p>
          <w:p w:rsidR="00581887" w:rsidRDefault="00581887" w:rsidP="003F2B93">
            <w:pPr>
              <w:snapToGrid w:val="0"/>
              <w:spacing w:line="240" w:lineRule="auto"/>
            </w:pPr>
            <w:r w:rsidRPr="00507C3C">
              <w:t xml:space="preserve">газопровод низкого давления по ул. Новоселов, пер. Романовский, ул. </w:t>
            </w:r>
            <w:proofErr w:type="spellStart"/>
            <w:r w:rsidRPr="00507C3C">
              <w:t>Ламанова</w:t>
            </w:r>
            <w:proofErr w:type="spellEnd"/>
            <w:r w:rsidRPr="00507C3C">
              <w:t xml:space="preserve"> в ст. Кавказской Кавказского района Краснодарского края» 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4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4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№1.9.7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proofErr w:type="gramStart"/>
            <w:r w:rsidRPr="00507C3C">
              <w:t>кадастровые работы в отношении земельного участка для  строительства объекта «Распределительны</w:t>
            </w:r>
            <w:r w:rsidRPr="00507C3C">
              <w:lastRenderedPageBreak/>
              <w:t xml:space="preserve">й газопровода низкого давления по ул. Новоселов, пер. Романовский, ул. </w:t>
            </w:r>
            <w:proofErr w:type="spellStart"/>
            <w:r w:rsidRPr="00507C3C">
              <w:t>Ламанова</w:t>
            </w:r>
            <w:proofErr w:type="spellEnd"/>
            <w:r w:rsidRPr="00507C3C">
              <w:t xml:space="preserve"> в ст. Кавказской Кавказского района Краснодарского края»</w:t>
            </w:r>
            <w:proofErr w:type="gramEnd"/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184</w:t>
            </w:r>
            <w:r w:rsidRPr="00507C3C">
              <w:t>,</w:t>
            </w:r>
            <w:r>
              <w:t>6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33,0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lang w:val="en-US"/>
              </w:rPr>
              <w:t>6</w:t>
            </w:r>
            <w:r w:rsidRPr="00507C3C">
              <w:t>0,0</w:t>
            </w:r>
          </w:p>
        </w:tc>
        <w:tc>
          <w:tcPr>
            <w:tcW w:w="262" w:type="pct"/>
          </w:tcPr>
          <w:p w:rsidR="00581887" w:rsidRPr="000F6649" w:rsidRDefault="00581887" w:rsidP="003F2B93">
            <w:pPr>
              <w:snapToGrid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41,6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местные </w:t>
            </w:r>
            <w:r w:rsidRPr="00507C3C">
              <w:lastRenderedPageBreak/>
              <w:t>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lastRenderedPageBreak/>
              <w:t>184,6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33,0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lang w:val="en-US"/>
              </w:rPr>
              <w:t>6</w:t>
            </w: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41,6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566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№1.9.8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bCs/>
              </w:rPr>
              <w:t xml:space="preserve">Услуги по предоставлению специализированной гидрометеорологической информации о состоянии окружающей среды: Климатические характеристики, поправочный коэффициент на рельеф местности, фоновые концентрации вредных примесей атмосферного воздуха для объекта «Распределительный газопровод низкого давления по ул. Новосёлов, пер. Романовский, ул. </w:t>
            </w:r>
            <w:proofErr w:type="spellStart"/>
            <w:r w:rsidRPr="00507C3C">
              <w:rPr>
                <w:bCs/>
              </w:rPr>
              <w:t>Ламанова</w:t>
            </w:r>
            <w:proofErr w:type="spellEnd"/>
            <w:r w:rsidRPr="00507C3C">
              <w:rPr>
                <w:bCs/>
              </w:rPr>
              <w:t xml:space="preserve">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46,1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46,1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46,1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46,1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42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№1.9.9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Инжиниринговые услуги (расчет начальной (максимальной) цены контракта) по объекту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«Распределительный 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 xml:space="preserve">газопровод низкого давления по ул. Новоселов, пер. Романовский, ул. </w:t>
            </w:r>
            <w:proofErr w:type="spellStart"/>
            <w:r w:rsidRPr="00507C3C">
              <w:t>Ламанова</w:t>
            </w:r>
            <w:proofErr w:type="spellEnd"/>
            <w:r w:rsidRPr="00507C3C">
              <w:t xml:space="preserve">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№1.9.10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>Вынос осей трассы газопровода по объекту: «Строительство распределительно-</w:t>
            </w:r>
            <w:proofErr w:type="spellStart"/>
            <w:r w:rsidRPr="00507C3C">
              <w:t>го</w:t>
            </w:r>
            <w:proofErr w:type="spellEnd"/>
            <w:r w:rsidRPr="00507C3C">
              <w:t xml:space="preserve"> газопровода низкого давления по ул. Новоселов, пер. Романовский, ул. </w:t>
            </w:r>
            <w:proofErr w:type="spellStart"/>
            <w:r w:rsidRPr="00507C3C">
              <w:t>Ламанова</w:t>
            </w:r>
            <w:proofErr w:type="spellEnd"/>
            <w:r w:rsidRPr="00507C3C">
              <w:t xml:space="preserve"> в ст. </w:t>
            </w:r>
            <w:proofErr w:type="gramStart"/>
            <w:r w:rsidRPr="00507C3C">
              <w:t>Кавказской</w:t>
            </w:r>
            <w:proofErr w:type="gramEnd"/>
            <w:r w:rsidRPr="00507C3C">
              <w:t xml:space="preserve">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12</w:t>
            </w:r>
            <w:r w:rsidRPr="00507C3C">
              <w:t>,5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12,5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183AB2" w:rsidRDefault="00581887" w:rsidP="003F2B93">
            <w:pPr>
              <w:snapToGrid w:val="0"/>
              <w:spacing w:line="240" w:lineRule="auto"/>
              <w:jc w:val="center"/>
              <w:rPr>
                <w:color w:val="FF0000"/>
              </w:rPr>
            </w:pPr>
            <w:r w:rsidRPr="00183AB2">
              <w:rPr>
                <w:color w:val="FF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1</w:t>
            </w:r>
            <w:r w:rsidRPr="00507C3C">
              <w:t>2,5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12,5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№1.9.11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lastRenderedPageBreak/>
              <w:t xml:space="preserve">Услуги по техническому надзору за строительством объекта сети газораспределения: «Строительство распределительного газопровода низкого давления по ул. Новоселов, пер. Романовский, ул. </w:t>
            </w:r>
            <w:proofErr w:type="spellStart"/>
            <w:r w:rsidRPr="00507C3C">
              <w:t>Ламанова</w:t>
            </w:r>
            <w:proofErr w:type="spellEnd"/>
            <w:r w:rsidRPr="00507C3C">
              <w:t xml:space="preserve">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520</w:t>
            </w:r>
            <w:r w:rsidRPr="00507C3C">
              <w:t>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</w:t>
            </w:r>
            <w:r w:rsidRPr="00507C3C">
              <w:rPr>
                <w:lang w:val="en-US"/>
              </w:rPr>
              <w:t>2</w:t>
            </w:r>
            <w:r w:rsidRPr="00507C3C">
              <w:t>0,0</w:t>
            </w:r>
          </w:p>
        </w:tc>
        <w:tc>
          <w:tcPr>
            <w:tcW w:w="262" w:type="pct"/>
          </w:tcPr>
          <w:p w:rsidR="00581887" w:rsidRPr="00183AB2" w:rsidRDefault="00581887" w:rsidP="003F2B93">
            <w:pPr>
              <w:snapToGrid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300</w:t>
            </w:r>
            <w:r w:rsidRPr="00183AB2">
              <w:rPr>
                <w:color w:val="FF0000"/>
              </w:rPr>
              <w:t>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краевой </w:t>
            </w:r>
            <w:r w:rsidRPr="00507C3C">
              <w:lastRenderedPageBreak/>
              <w:t>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520</w:t>
            </w:r>
            <w:r w:rsidRPr="00507C3C">
              <w:t>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</w:t>
            </w:r>
            <w:r w:rsidRPr="00507C3C">
              <w:rPr>
                <w:lang w:val="en-US"/>
              </w:rPr>
              <w:t>2</w:t>
            </w: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300</w:t>
            </w:r>
            <w:r w:rsidRPr="00507C3C">
              <w:rPr>
                <w:color w:val="000000"/>
              </w:rPr>
              <w:t>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№1.9.12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Услуги по выполнению исполнительной топографической съемки по объекту: «Строительство распределительного газопровода низкого давления по ул. Новоселов, пер. Романовский, ул. </w:t>
            </w:r>
            <w:proofErr w:type="spellStart"/>
            <w:r w:rsidRPr="00507C3C">
              <w:t>Ламанова</w:t>
            </w:r>
            <w:proofErr w:type="spellEnd"/>
            <w:r w:rsidRPr="00507C3C">
              <w:t xml:space="preserve">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3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183AB2" w:rsidRDefault="00581887" w:rsidP="003F2B93">
            <w:pPr>
              <w:snapToGrid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20</w:t>
            </w:r>
            <w:r w:rsidRPr="00183AB2">
              <w:rPr>
                <w:color w:val="FF0000"/>
              </w:rPr>
              <w:t>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 xml:space="preserve"> 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3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20,0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№1.9.13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Техническое и аварийно-диспетчерское обслуживание сетей газораспределения/</w:t>
            </w:r>
            <w:proofErr w:type="spellStart"/>
            <w:r w:rsidRPr="00507C3C">
              <w:t>газопотребления</w:t>
            </w:r>
            <w:proofErr w:type="spellEnd"/>
            <w:r w:rsidRPr="00507C3C">
              <w:t xml:space="preserve"> по объекту: «Распределительный газопровод низкого давления по ул. Новоселов, пер. Романовский, ул. </w:t>
            </w:r>
            <w:proofErr w:type="spellStart"/>
            <w:r w:rsidRPr="00507C3C">
              <w:t>Ламанова</w:t>
            </w:r>
            <w:proofErr w:type="spellEnd"/>
            <w:r w:rsidRPr="00507C3C">
              <w:t xml:space="preserve">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3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lang w:val="en-US"/>
              </w:rPr>
              <w:t>2</w:t>
            </w:r>
            <w:r w:rsidRPr="00507C3C">
              <w:t>0,0</w:t>
            </w:r>
          </w:p>
        </w:tc>
        <w:tc>
          <w:tcPr>
            <w:tcW w:w="262" w:type="pct"/>
          </w:tcPr>
          <w:p w:rsidR="00581887" w:rsidRPr="00183AB2" w:rsidRDefault="00581887" w:rsidP="003F2B93">
            <w:pPr>
              <w:snapToGrid w:val="0"/>
              <w:spacing w:line="240" w:lineRule="auto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  <w:r w:rsidRPr="00183AB2">
              <w:rPr>
                <w:color w:val="FF0000"/>
              </w:rPr>
              <w:t>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краевой </w:t>
            </w:r>
            <w:r w:rsidRPr="00507C3C">
              <w:lastRenderedPageBreak/>
              <w:t>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3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lang w:val="en-US"/>
              </w:rPr>
              <w:t>2</w:t>
            </w: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№1.9.14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 xml:space="preserve">Внесение изменений в проект планировки территории и проект межевания территории по объекту: «Распределительный газопровод низкого давления по ул. Новоселов, пер. Романовский, ул. </w:t>
            </w:r>
            <w:proofErr w:type="spellStart"/>
            <w:r w:rsidRPr="00507C3C">
              <w:t>Ламанова</w:t>
            </w:r>
            <w:proofErr w:type="spellEnd"/>
            <w:r w:rsidRPr="00507C3C">
              <w:t xml:space="preserve">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 xml:space="preserve">Мероприятие </w:t>
            </w:r>
            <w:r w:rsidRPr="00507C3C">
              <w:rPr>
                <w:u w:val="single"/>
              </w:rPr>
              <w:lastRenderedPageBreak/>
              <w:t>№1.9.15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 xml:space="preserve">Внесение изменений в проектную документацию по строительству объекта: «Распределительный газопровод низкого давления по ул. Новоселов, пер. Романовский, ул. </w:t>
            </w:r>
            <w:proofErr w:type="spellStart"/>
            <w:r w:rsidRPr="00507C3C">
              <w:t>Ламанова</w:t>
            </w:r>
            <w:proofErr w:type="spellEnd"/>
            <w:r w:rsidRPr="00507C3C">
              <w:t xml:space="preserve">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tcBorders>
              <w:bottom w:val="nil"/>
            </w:tcBorders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507C3C">
              <w:t>100,0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№1.9.1</w:t>
            </w:r>
            <w:r>
              <w:rPr>
                <w:u w:val="single"/>
              </w:rPr>
              <w:t>6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893C40">
              <w:t>Инжиниринговые услуги (пересчет сметной стоимости в текущие цены) по объекту</w:t>
            </w:r>
            <w:r w:rsidRPr="00507C3C">
              <w:t xml:space="preserve">: «Распределительный газопровод низкого давления по ул. Новоселов, пер. Романовский, ул. </w:t>
            </w:r>
            <w:proofErr w:type="spellStart"/>
            <w:r w:rsidRPr="00507C3C">
              <w:t>Ламанова</w:t>
            </w:r>
            <w:proofErr w:type="spellEnd"/>
            <w:r w:rsidRPr="00507C3C">
              <w:t xml:space="preserve">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0</w:t>
            </w:r>
            <w:r w:rsidRPr="00507C3C">
              <w:t>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0</w:t>
            </w:r>
            <w:r w:rsidRPr="00507C3C">
              <w:rPr>
                <w:color w:val="000000"/>
              </w:rPr>
              <w:t>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>
              <w:t>0</w:t>
            </w:r>
            <w:r w:rsidRPr="00507C3C">
              <w:t>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507C3C">
              <w:rPr>
                <w:color w:val="000000"/>
              </w:rPr>
              <w:t>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1C1976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1C1976">
              <w:rPr>
                <w:u w:val="single"/>
              </w:rPr>
              <w:t>Мероприятие №1.9.17</w:t>
            </w:r>
          </w:p>
          <w:p w:rsidR="00581887" w:rsidRPr="001C1976" w:rsidRDefault="00581887" w:rsidP="003F2B93">
            <w:pPr>
              <w:snapToGrid w:val="0"/>
              <w:spacing w:line="240" w:lineRule="auto"/>
            </w:pPr>
            <w:r w:rsidRPr="001C1976">
              <w:t xml:space="preserve">Услуги по </w:t>
            </w:r>
            <w:r w:rsidRPr="001C1976">
              <w:lastRenderedPageBreak/>
              <w:t xml:space="preserve">проведению проверки сметной документации на выполнение работ по объекту: «Строительство распределительного газопровода низкого давления по </w:t>
            </w:r>
            <w:proofErr w:type="spellStart"/>
            <w:r w:rsidRPr="001C1976">
              <w:t>ул.Новоселов</w:t>
            </w:r>
            <w:proofErr w:type="spellEnd"/>
            <w:r w:rsidRPr="001C1976">
              <w:t xml:space="preserve">, </w:t>
            </w:r>
            <w:proofErr w:type="spellStart"/>
            <w:r w:rsidRPr="001C1976">
              <w:t>пер.Романовский</w:t>
            </w:r>
            <w:proofErr w:type="spellEnd"/>
            <w:r w:rsidRPr="001C1976">
              <w:t xml:space="preserve">, </w:t>
            </w:r>
            <w:proofErr w:type="spellStart"/>
            <w:r w:rsidRPr="001C1976">
              <w:t>ул.Ламанова</w:t>
            </w:r>
            <w:proofErr w:type="spellEnd"/>
            <w:r w:rsidRPr="001C1976">
              <w:t xml:space="preserve">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</w:pPr>
            <w:r w:rsidRPr="001C1976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>
              <w:t>2</w:t>
            </w:r>
            <w:r w:rsidRPr="001C1976">
              <w:t>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2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2</w:t>
            </w:r>
            <w:r w:rsidRPr="001C1976">
              <w:rPr>
                <w:color w:val="000000"/>
              </w:rPr>
              <w:t>,0</w:t>
            </w:r>
          </w:p>
        </w:tc>
        <w:tc>
          <w:tcPr>
            <w:tcW w:w="274" w:type="pct"/>
            <w:gridSpan w:val="3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1C1976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</w:pPr>
            <w:r w:rsidRPr="001C1976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2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1C1976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</w:pPr>
            <w:r w:rsidRPr="001C1976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2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1C1976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</w:pPr>
            <w:r w:rsidRPr="001C1976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>
              <w:t>2</w:t>
            </w:r>
            <w:r w:rsidRPr="001C1976">
              <w:t>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2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1C1976">
              <w:rPr>
                <w:color w:val="000000"/>
              </w:rPr>
              <w:t>,0</w:t>
            </w:r>
          </w:p>
        </w:tc>
        <w:tc>
          <w:tcPr>
            <w:tcW w:w="274" w:type="pct"/>
            <w:gridSpan w:val="3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1C1976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</w:pPr>
            <w:r w:rsidRPr="001C1976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2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1C1976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1C1976">
              <w:rPr>
                <w:u w:val="single"/>
              </w:rPr>
              <w:t>Мероприятие №1.9.18</w:t>
            </w:r>
          </w:p>
          <w:p w:rsidR="00581887" w:rsidRPr="001C1976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1C1976">
              <w:t xml:space="preserve">Услуги по окончательному рассмотрению и согласованию проекта на соответствие выданным техническим условиям по объекту: «Распределительный газопровод низкого давления по ул. Новоселов, пер. Романовский, ул. </w:t>
            </w:r>
            <w:proofErr w:type="spellStart"/>
            <w:r w:rsidRPr="001C1976">
              <w:t>Ламанова</w:t>
            </w:r>
            <w:proofErr w:type="spellEnd"/>
            <w:r w:rsidRPr="001C1976">
              <w:t xml:space="preserve">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</w:pPr>
            <w:r w:rsidRPr="001C1976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2,0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2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rPr>
                <w:color w:val="000000"/>
              </w:rPr>
              <w:t>2,0</w:t>
            </w:r>
          </w:p>
        </w:tc>
        <w:tc>
          <w:tcPr>
            <w:tcW w:w="274" w:type="pct"/>
            <w:gridSpan w:val="3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1C1976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</w:pPr>
            <w:r w:rsidRPr="001C1976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2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1C1976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</w:pPr>
            <w:r w:rsidRPr="001C1976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2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1C1976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</w:pPr>
            <w:r w:rsidRPr="001C1976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1C1976">
              <w:t>2,0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2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2,0</w:t>
            </w:r>
          </w:p>
        </w:tc>
        <w:tc>
          <w:tcPr>
            <w:tcW w:w="274" w:type="pct"/>
            <w:gridSpan w:val="3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  <w:rPr>
                <w:color w:val="000000"/>
              </w:rPr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1C1976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</w:pPr>
            <w:r w:rsidRPr="001C1976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1C1976" w:rsidRDefault="00581887" w:rsidP="003F2B93">
            <w:r w:rsidRPr="001C1976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jc w:val="center"/>
            </w:pPr>
            <w:r w:rsidRPr="001C1976">
              <w:t>0,0</w:t>
            </w:r>
          </w:p>
        </w:tc>
        <w:tc>
          <w:tcPr>
            <w:tcW w:w="267" w:type="pct"/>
            <w:gridSpan w:val="2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t>0,0</w:t>
            </w:r>
          </w:p>
        </w:tc>
        <w:tc>
          <w:tcPr>
            <w:tcW w:w="262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  <w:r w:rsidRPr="001C1976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1C1976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349"/>
        </w:trPr>
        <w:tc>
          <w:tcPr>
            <w:tcW w:w="134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81887" w:rsidRDefault="00581887" w:rsidP="003F2B93">
            <w:pPr>
              <w:numPr>
                <w:ilvl w:val="0"/>
                <w:numId w:val="7"/>
              </w:numPr>
              <w:snapToGrid w:val="0"/>
              <w:spacing w:line="240" w:lineRule="auto"/>
              <w:jc w:val="center"/>
            </w:pPr>
          </w:p>
          <w:p w:rsidR="00581887" w:rsidRPr="004862F2" w:rsidRDefault="00581887" w:rsidP="003F2B93">
            <w:r>
              <w:t>1.1.1.10</w:t>
            </w:r>
          </w:p>
        </w:tc>
        <w:tc>
          <w:tcPr>
            <w:tcW w:w="627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№1.10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 xml:space="preserve">Строительство распределительного газопровода низкого давления по ул. им. </w:t>
            </w:r>
            <w:proofErr w:type="spellStart"/>
            <w:r w:rsidRPr="00507C3C">
              <w:t>А.С.Пушкина</w:t>
            </w:r>
            <w:proofErr w:type="spellEnd"/>
            <w:r w:rsidRPr="00507C3C">
              <w:t xml:space="preserve"> в ст. Кавказской Кавказского района Краснодарского края</w:t>
            </w:r>
          </w:p>
        </w:tc>
        <w:tc>
          <w:tcPr>
            <w:tcW w:w="448" w:type="pct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507C3C">
              <w:rPr>
                <w:b/>
              </w:rPr>
              <w:t>69,5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tcBorders>
              <w:bottom w:val="single" w:sz="4" w:space="0" w:color="auto"/>
            </w:tcBorders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tcBorders>
              <w:bottom w:val="single" w:sz="4" w:space="0" w:color="auto"/>
            </w:tcBorders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69,5</w:t>
            </w:r>
          </w:p>
        </w:tc>
        <w:tc>
          <w:tcPr>
            <w:tcW w:w="267" w:type="pct"/>
            <w:gridSpan w:val="2"/>
            <w:tcBorders>
              <w:bottom w:val="single" w:sz="4" w:space="0" w:color="auto"/>
            </w:tcBorders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  <w:tcBorders>
              <w:bottom w:val="single" w:sz="4" w:space="0" w:color="auto"/>
            </w:tcBorders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  <w:tcBorders>
              <w:bottom w:val="single" w:sz="4" w:space="0" w:color="auto"/>
            </w:tcBorders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</w:tc>
        <w:tc>
          <w:tcPr>
            <w:tcW w:w="223" w:type="pct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69,5</w:t>
            </w:r>
          </w:p>
        </w:tc>
        <w:tc>
          <w:tcPr>
            <w:tcW w:w="268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69,5</w:t>
            </w:r>
          </w:p>
        </w:tc>
        <w:tc>
          <w:tcPr>
            <w:tcW w:w="267" w:type="pct"/>
            <w:gridSpan w:val="2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vAlign w:val="center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vAlign w:val="center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В том числе: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№1.10.1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Выполнение работ по первичной технической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 xml:space="preserve">инвентаризации, изготовление технического паспорта, учет документов и изготовление технического плана на распределительный газопровод низкого давления по ул. им. </w:t>
            </w:r>
            <w:proofErr w:type="spellStart"/>
            <w:r w:rsidRPr="00507C3C">
              <w:t>А.С.Пушкина</w:t>
            </w:r>
            <w:proofErr w:type="spellEnd"/>
            <w:r w:rsidRPr="00507C3C">
              <w:t xml:space="preserve">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69,5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69,5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69,5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69,5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1.1.1.11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№1.11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>Строительство распределительного газопровода низкого давления по пер. Пугачева от ул. Р. Люксембург до ул. Дзержинского в ст. Кавказской Кавказского района Краснодарского края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1055,0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r w:rsidRPr="002D3D45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2D3D45" w:rsidRDefault="00581887" w:rsidP="003F2B93">
            <w:r w:rsidRPr="002D3D45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2D3D45" w:rsidRDefault="00581887" w:rsidP="003F2B93">
            <w:r w:rsidRPr="002D3D45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70,0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985,0</w:t>
            </w:r>
          </w:p>
        </w:tc>
        <w:tc>
          <w:tcPr>
            <w:tcW w:w="262" w:type="pct"/>
          </w:tcPr>
          <w:p w:rsidR="00581887" w:rsidRPr="00E4150E" w:rsidRDefault="00581887" w:rsidP="003F2B93">
            <w:pPr>
              <w:snapToGrid w:val="0"/>
              <w:spacing w:line="240" w:lineRule="auto"/>
              <w:jc w:val="center"/>
            </w:pPr>
            <w:r w:rsidRPr="00E4150E">
              <w:t>0,0</w:t>
            </w:r>
          </w:p>
        </w:tc>
        <w:tc>
          <w:tcPr>
            <w:tcW w:w="274" w:type="pct"/>
            <w:gridSpan w:val="3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2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2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>
              <w:t>1055,0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70,0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985,0</w:t>
            </w:r>
          </w:p>
        </w:tc>
        <w:tc>
          <w:tcPr>
            <w:tcW w:w="262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55"/>
        </w:trPr>
        <w:tc>
          <w:tcPr>
            <w:tcW w:w="134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 том числе: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jc w:val="center"/>
            </w:pP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№1.11.1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>Проведение государственной экспертизы по объекту: «Распределительный газопровод низкого давления по пер. Пугачева от ул. Р. Люксембург до ул. Дзержинского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№1.11.2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Проведение </w:t>
            </w:r>
            <w:r w:rsidRPr="00507C3C">
              <w:lastRenderedPageBreak/>
              <w:t>проверки достоверности определения сметной стоимости по объекту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>«Распределительный газопровод низкого давления по пер. Пугачева от ул. Р. Люксембург до ул. Дзержинского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2310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№1.11.3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 xml:space="preserve">кадастровые работы в отношении земельного участка для  строительства объекта: «Распределительный газопровод низкого давления по пер. Пугачева от ул. Р. Люксембург до ул. Дзержинского в ст. </w:t>
            </w:r>
            <w:proofErr w:type="gramStart"/>
            <w:r w:rsidRPr="00507C3C">
              <w:t>Кавказской</w:t>
            </w:r>
            <w:proofErr w:type="gramEnd"/>
            <w:r w:rsidRPr="00507C3C">
              <w:t xml:space="preserve">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30</w:t>
            </w:r>
            <w:r w:rsidRPr="00507C3C">
              <w:t>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0</w:t>
            </w:r>
            <w:r w:rsidRPr="00507C3C">
              <w:rPr>
                <w:color w:val="000000"/>
              </w:rPr>
              <w:t>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30</w:t>
            </w:r>
            <w:r w:rsidRPr="00507C3C">
              <w:t>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0</w:t>
            </w:r>
            <w:r w:rsidRPr="00507C3C">
              <w:rPr>
                <w:color w:val="000000"/>
              </w:rPr>
              <w:t>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№1.11.4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 xml:space="preserve">Строительство </w:t>
            </w:r>
            <w:r w:rsidRPr="00507C3C">
              <w:lastRenderedPageBreak/>
              <w:t>распределительного газопровода низкого давления по пер. Пугачева от ул. Р. Люксембург до ул. Дзержинского в ст. Кавказской Кавказского района Краснодарского края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lang w:val="en-US"/>
              </w:rPr>
            </w:pPr>
            <w:r>
              <w:t>730,0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730,0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lang w:val="en-US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lang w:val="en-US"/>
              </w:rPr>
            </w:pPr>
            <w:r>
              <w:t>730,0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730,0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lang w:val="en-US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№1.11.5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>Строительный контроль по объекту: «Распределительный газопровод низкого давления по пер. Пугачева от ул. Р. Люксембург до ул. Дзержинского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5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5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№1.11.6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Выполнение работ по проведению присоединения технологического присоединения (врезки) по объекту: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 xml:space="preserve">«Распределительный газопровод низкого давления по пер. Пугачева от ул. Р. Люксембург до </w:t>
            </w:r>
            <w:r w:rsidRPr="00507C3C">
              <w:lastRenderedPageBreak/>
              <w:t>ул. Дзержинского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35</w:t>
            </w:r>
            <w:r w:rsidRPr="00507C3C">
              <w:t>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35,0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0</w:t>
            </w:r>
            <w:r w:rsidRPr="00507C3C">
              <w:rPr>
                <w:color w:val="000000"/>
              </w:rPr>
              <w:t>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35</w:t>
            </w:r>
            <w:r w:rsidRPr="00507C3C">
              <w:t>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35,0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rPr>
                <w:color w:val="000000"/>
              </w:rPr>
              <w:t>0</w:t>
            </w:r>
            <w:r w:rsidRPr="00507C3C">
              <w:rPr>
                <w:color w:val="000000"/>
              </w:rPr>
              <w:t>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№1.11.7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Выполнение работ по первичной технической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инвентаризации, изготовление технического паспорта, учет документов и изготовление технического плана по объекту: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>«Распределительный газопровод низкого давления по пер. Пугачева от ул. Р. Люксембург до ул. Дзержинского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60,0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r w:rsidRPr="002D3D45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2D3D45" w:rsidRDefault="00581887" w:rsidP="003F2B93">
            <w:r w:rsidRPr="002D3D45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2D3D45" w:rsidRDefault="00581887" w:rsidP="003F2B93">
            <w:r w:rsidRPr="002D3D45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60,0</w:t>
            </w:r>
          </w:p>
        </w:tc>
        <w:tc>
          <w:tcPr>
            <w:tcW w:w="262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2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2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60,0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60,0</w:t>
            </w:r>
          </w:p>
        </w:tc>
        <w:tc>
          <w:tcPr>
            <w:tcW w:w="262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7" w:type="pct"/>
            <w:gridSpan w:val="2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2D3D45" w:rsidRDefault="00581887" w:rsidP="003F2B93">
            <w:pPr>
              <w:jc w:val="center"/>
            </w:pPr>
            <w:r w:rsidRPr="002D3D45">
              <w:t>0,0</w:t>
            </w:r>
          </w:p>
        </w:tc>
        <w:tc>
          <w:tcPr>
            <w:tcW w:w="262" w:type="pct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2D3D45" w:rsidRDefault="00581887" w:rsidP="003F2B93">
            <w:pPr>
              <w:snapToGrid w:val="0"/>
              <w:spacing w:line="240" w:lineRule="auto"/>
              <w:jc w:val="center"/>
            </w:pPr>
            <w:r w:rsidRPr="002D3D45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№1.11.8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 xml:space="preserve">Вынос осей трассы газопровода по объекту: «Распределительный газопровод низкого давления по пер. Пугачева от ул. Р. Люксембург до </w:t>
            </w:r>
            <w:r w:rsidRPr="00507C3C">
              <w:lastRenderedPageBreak/>
              <w:t>ул. Дзержинского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1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731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местные </w:t>
            </w:r>
            <w:r w:rsidRPr="00507C3C">
              <w:lastRenderedPageBreak/>
              <w:t>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lastRenderedPageBreak/>
              <w:t>1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№1.11.9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>Услуги по техническому надзору за строительством объекта сети газораспределения «Распределительный газопровод низкого давления по пер. Пугачева от ул. Р. Люксембург до ул. Дзержинского в ст.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5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5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№1.11.10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 xml:space="preserve">Услуги по выполнению исполнительной топографической съемки по объекту: «Распределительный газопровод низкого давления по пер. Пугачева от ул. Р. Люксембург до ул. Дзержинского в ст. Кавказской Кавказского </w:t>
            </w:r>
            <w:r w:rsidRPr="00507C3C">
              <w:lastRenderedPageBreak/>
              <w:t>района»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1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1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№1.11.11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>Техническое и аварийно-диспетчерское обслуживание сетей газораспределения/</w:t>
            </w:r>
            <w:proofErr w:type="spellStart"/>
            <w:r w:rsidRPr="00507C3C">
              <w:t>газопотребления</w:t>
            </w:r>
            <w:proofErr w:type="spellEnd"/>
            <w:r w:rsidRPr="00507C3C">
              <w:t xml:space="preserve"> по объекту: «Распределительный газопровод низкого давления по пер. Пугачева от ул. Р. Люксембург до ул. Дзержинского в ст. Кавказской Кавказского района»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1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1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10,0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1.1.1.12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№1.12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Подготовка проекта планировки территории и проекта межевания для строительства линейного объекта: «Распределительный газопровод низкого давления, протяженностью – 230 м, ст. Кавказская, по пер. Комсомольскому от ул. Рыжова до ул. Малиновского» 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507C3C">
              <w:rPr>
                <w:b/>
              </w:rPr>
              <w:t>50,0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50,0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lastRenderedPageBreak/>
              <w:t>1.1.1.13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rPr>
                <w:u w:val="single"/>
              </w:rPr>
              <w:t>Мероприятие №1.13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>Выполнение работ по врезке и вводу в эксплуатацию  сети газораспределения «Распределительный газопровод низкого давления по ул. А.С. Пушкина в ст. Кавказской Кавказского района Краснодарского края»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507C3C">
              <w:rPr>
                <w:b/>
              </w:rPr>
              <w:t>72,1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72,1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72,1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72,1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t>1.1.1.14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№1.14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Выполнение работ по первичной технической</w:t>
            </w:r>
          </w:p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 xml:space="preserve">инвентаризации, изготовление технического паспорта, учет документов и изготовление технического плана по объекту: «Распределительный газопровод низкого давления, протяженностью – 230 м, ст. Кавказская, по пер. Комсомольскому от ул. Рыжова до ул. </w:t>
            </w:r>
            <w:r w:rsidRPr="00507C3C">
              <w:lastRenderedPageBreak/>
              <w:t>Малиновского»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  <w:rPr>
                <w:b/>
              </w:rPr>
            </w:pPr>
            <w:r w:rsidRPr="00507C3C">
              <w:rPr>
                <w:b/>
              </w:rPr>
              <w:t>260,9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260,9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260,9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260,9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pPr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810"/>
        </w:trPr>
        <w:tc>
          <w:tcPr>
            <w:tcW w:w="134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>
              <w:lastRenderedPageBreak/>
              <w:t>1.1.1.15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№1.15</w:t>
            </w:r>
          </w:p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  <w:r w:rsidRPr="00507C3C">
              <w:t xml:space="preserve">Выполнение работ по техническому диагностированию подземного газопровода низкого давления, диаметром 89 мм., протяжённостью 11,85 м. по адресу: ст. </w:t>
            </w:r>
            <w:proofErr w:type="gramStart"/>
            <w:r w:rsidRPr="00507C3C">
              <w:t>Кавказская</w:t>
            </w:r>
            <w:proofErr w:type="gramEnd"/>
            <w:r w:rsidRPr="00507C3C">
              <w:t xml:space="preserve">,  ул. </w:t>
            </w:r>
            <w:proofErr w:type="spellStart"/>
            <w:r w:rsidRPr="00507C3C">
              <w:t>Новосовет-ская</w:t>
            </w:r>
            <w:proofErr w:type="spellEnd"/>
            <w:r w:rsidRPr="00507C3C">
              <w:t>,  д.49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pPr>
              <w:rPr>
                <w:b/>
              </w:rPr>
            </w:pPr>
            <w:r w:rsidRPr="00507C3C">
              <w:rPr>
                <w:b/>
              </w:rPr>
              <w:t>40,0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r w:rsidRPr="00507C3C">
              <w:t>40,0</w:t>
            </w:r>
          </w:p>
        </w:tc>
        <w:tc>
          <w:tcPr>
            <w:tcW w:w="262" w:type="pct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613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62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779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r w:rsidRPr="00507C3C">
              <w:t>40,0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r w:rsidRPr="00507C3C">
              <w:t>40,0</w:t>
            </w:r>
          </w:p>
        </w:tc>
        <w:tc>
          <w:tcPr>
            <w:tcW w:w="262" w:type="pct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581887" w:rsidRPr="00507C3C" w:rsidTr="00042DCD">
        <w:tblPrEx>
          <w:tblCellMar>
            <w:top w:w="108" w:type="dxa"/>
            <w:bottom w:w="108" w:type="dxa"/>
          </w:tblCellMar>
        </w:tblPrEx>
        <w:trPr>
          <w:trHeight w:val="1125"/>
        </w:trPr>
        <w:tc>
          <w:tcPr>
            <w:tcW w:w="134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2" w:type="pct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74" w:type="pct"/>
            <w:gridSpan w:val="3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7" w:type="pct"/>
          </w:tcPr>
          <w:p w:rsidR="00581887" w:rsidRPr="00507C3C" w:rsidRDefault="00581887" w:rsidP="003F2B93">
            <w:r w:rsidRPr="00507C3C"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581887" w:rsidRPr="00507C3C" w:rsidRDefault="00581887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C3993">
        <w:tblPrEx>
          <w:tblCellMar>
            <w:top w:w="108" w:type="dxa"/>
            <w:bottom w:w="108" w:type="dxa"/>
          </w:tblCellMar>
        </w:tblPrEx>
        <w:trPr>
          <w:trHeight w:val="233"/>
        </w:trPr>
        <w:tc>
          <w:tcPr>
            <w:tcW w:w="134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>
              <w:t>1.1.1.16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№1.1</w:t>
            </w:r>
            <w:r>
              <w:rPr>
                <w:u w:val="single"/>
              </w:rPr>
              <w:t>6</w:t>
            </w:r>
          </w:p>
          <w:p w:rsidR="000C3993" w:rsidRPr="00507C3C" w:rsidRDefault="000C3993" w:rsidP="003F2B93">
            <w:pPr>
              <w:snapToGrid w:val="0"/>
              <w:spacing w:line="240" w:lineRule="auto"/>
              <w:rPr>
                <w:u w:val="single"/>
              </w:rPr>
            </w:pPr>
            <w:r>
              <w:t>Изготовление сметной документации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r>
              <w:t>5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2" w:type="pct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4" w:type="pct"/>
            <w:gridSpan w:val="3"/>
          </w:tcPr>
          <w:p w:rsidR="000C3993" w:rsidRPr="00507C3C" w:rsidRDefault="000C3993" w:rsidP="003F2B93">
            <w:r>
              <w:t>5</w:t>
            </w:r>
            <w:r w:rsidRPr="00507C3C"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0C3993" w:rsidRPr="00507C3C" w:rsidTr="000C3993">
        <w:tblPrEx>
          <w:tblCellMar>
            <w:top w:w="108" w:type="dxa"/>
            <w:bottom w:w="108" w:type="dxa"/>
          </w:tblCellMar>
        </w:tblPrEx>
        <w:trPr>
          <w:trHeight w:val="49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2" w:type="pct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4" w:type="pct"/>
            <w:gridSpan w:val="3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C3993">
        <w:tblPrEx>
          <w:tblCellMar>
            <w:top w:w="108" w:type="dxa"/>
            <w:bottom w:w="108" w:type="dxa"/>
          </w:tblCellMar>
        </w:tblPrEx>
        <w:trPr>
          <w:trHeight w:val="463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2" w:type="pct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4" w:type="pct"/>
            <w:gridSpan w:val="3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C3993">
        <w:tblPrEx>
          <w:tblCellMar>
            <w:top w:w="108" w:type="dxa"/>
            <w:bottom w:w="108" w:type="dxa"/>
          </w:tblCellMar>
        </w:tblPrEx>
        <w:trPr>
          <w:trHeight w:val="501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r>
              <w:t>5</w:t>
            </w: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2" w:type="pct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4" w:type="pct"/>
            <w:gridSpan w:val="3"/>
          </w:tcPr>
          <w:p w:rsidR="000C3993" w:rsidRPr="00507C3C" w:rsidRDefault="000C3993" w:rsidP="003F2B93">
            <w:r>
              <w:t>5</w:t>
            </w:r>
            <w:r w:rsidRPr="00507C3C"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C3993">
        <w:tblPrEx>
          <w:tblCellMar>
            <w:top w:w="108" w:type="dxa"/>
            <w:bottom w:w="108" w:type="dxa"/>
          </w:tblCellMar>
        </w:tblPrEx>
        <w:trPr>
          <w:trHeight w:val="610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rPr>
                <w:u w:val="single"/>
              </w:rPr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2" w:type="pct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4" w:type="pct"/>
            <w:gridSpan w:val="3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1.1.2</w:t>
            </w:r>
          </w:p>
        </w:tc>
        <w:tc>
          <w:tcPr>
            <w:tcW w:w="627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 2</w:t>
            </w:r>
          </w:p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Организация газоснабжения населения  (поселений)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b/>
              </w:rPr>
              <w:t>7574,4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7574,4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Улучшение качества предоставляемых услуг по газоснабжению</w:t>
            </w:r>
          </w:p>
        </w:tc>
        <w:tc>
          <w:tcPr>
            <w:tcW w:w="223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Администрация Кавказского сельского поселения Кавказского района</w:t>
            </w: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4972,2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4972,2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2602,2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2602,2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2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74" w:type="pct"/>
            <w:gridSpan w:val="3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761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right"/>
              <w:rPr>
                <w:b/>
              </w:rPr>
            </w:pPr>
            <w:r w:rsidRPr="00507C3C">
              <w:rPr>
                <w:b/>
              </w:rPr>
              <w:t>в том числе: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 2.1.</w:t>
            </w:r>
          </w:p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 xml:space="preserve">Строительство распределительного газопровода низкого давления по пер. </w:t>
            </w:r>
            <w:proofErr w:type="gramStart"/>
            <w:r w:rsidRPr="00507C3C">
              <w:t>Садовому</w:t>
            </w:r>
            <w:proofErr w:type="gramEnd"/>
            <w:r w:rsidRPr="00507C3C">
              <w:t>, ул. Дзержинского, ул. Набережной, ул. Нижний  Яр станицы Кавказской Кавказского района Краснодарского края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7574,4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7574,4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4972,2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4972,2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2602,2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2602,2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 2.1.1.</w:t>
            </w:r>
          </w:p>
          <w:p w:rsidR="000C3993" w:rsidRPr="00507C3C" w:rsidRDefault="000C3993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t xml:space="preserve">Строительство распределительного газопровода низкого давления по пер. </w:t>
            </w:r>
            <w:proofErr w:type="gramStart"/>
            <w:r w:rsidRPr="00507C3C">
              <w:lastRenderedPageBreak/>
              <w:t>Садовому</w:t>
            </w:r>
            <w:proofErr w:type="gramEnd"/>
            <w:r w:rsidRPr="00507C3C">
              <w:t>, ул. Дзержинского, ул. Набережной, ул. Нижний  Яр станицы Кавказской Ка</w:t>
            </w:r>
            <w:r w:rsidRPr="00507C3C">
              <w:t>в</w:t>
            </w:r>
            <w:r w:rsidRPr="00507C3C">
              <w:t>казского района Краснодарского края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7127,7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7127,7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4972,2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4972,2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2155,5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2155,5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0C3993" w:rsidRPr="00507C3C" w:rsidRDefault="000C3993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rPr>
                <w:u w:val="single"/>
              </w:rPr>
              <w:t>Мероприятие № 2.1.2.</w:t>
            </w:r>
          </w:p>
          <w:p w:rsidR="000C3993" w:rsidRPr="00507C3C" w:rsidRDefault="000C3993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t xml:space="preserve">Строительный контроль по объекту: «Строительство распределительного газопровода низкого давления по пер. </w:t>
            </w:r>
            <w:proofErr w:type="gramStart"/>
            <w:r w:rsidRPr="00507C3C">
              <w:t>Садовому</w:t>
            </w:r>
            <w:proofErr w:type="gramEnd"/>
            <w:r w:rsidRPr="00507C3C">
              <w:t>, ул. Дзержинского, ул. Набережной, ул. Нижний  Яр станицы Кавказской Ка</w:t>
            </w:r>
            <w:r w:rsidRPr="00507C3C">
              <w:t>в</w:t>
            </w:r>
            <w:r w:rsidRPr="00507C3C">
              <w:t>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100,0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0C3993" w:rsidRPr="00507C3C" w:rsidRDefault="000C3993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rPr>
                <w:u w:val="single"/>
              </w:rPr>
              <w:t>Мероприятие № 2.1.3.</w:t>
            </w:r>
          </w:p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Авторский надзор по объекту:</w:t>
            </w:r>
          </w:p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 xml:space="preserve">«Строительство распределительного газопровода низкого давления по пер. </w:t>
            </w:r>
            <w:proofErr w:type="gramStart"/>
            <w:r w:rsidRPr="00507C3C">
              <w:t>Садовому</w:t>
            </w:r>
            <w:proofErr w:type="gramEnd"/>
            <w:r w:rsidRPr="00507C3C">
              <w:t xml:space="preserve">, ул. Дзержинского, ул. Набережной, ул. Нижний  Яр станицы Кавказской </w:t>
            </w:r>
            <w:r w:rsidRPr="00507C3C">
              <w:lastRenderedPageBreak/>
              <w:t>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bCs/>
              </w:rPr>
              <w:t>11,7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11,7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11,7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11,7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0C3993" w:rsidRPr="00507C3C" w:rsidRDefault="000C3993" w:rsidP="003F2B93">
            <w:pPr>
              <w:pStyle w:val="aff2"/>
              <w:snapToGrid w:val="0"/>
              <w:spacing w:line="240" w:lineRule="auto"/>
              <w:ind w:left="0"/>
            </w:pPr>
            <w:r w:rsidRPr="00507C3C">
              <w:rPr>
                <w:u w:val="single"/>
              </w:rPr>
              <w:t>Мероприятие №2.1.4.</w:t>
            </w:r>
          </w:p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Выполнение работ по первичной технической</w:t>
            </w:r>
          </w:p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 xml:space="preserve">инвентаризации, изготовление копии технического паспорта, учет документов и изготовление технического плана объекта капитального строительства </w:t>
            </w:r>
            <w:proofErr w:type="gramStart"/>
            <w:r w:rsidRPr="00507C3C">
              <w:t>-Р</w:t>
            </w:r>
            <w:proofErr w:type="gramEnd"/>
            <w:r w:rsidRPr="00507C3C">
              <w:t>аспределительного газопровода низкого давления по пер. Садовому, ул. Дзержинского, ул. Набережной, ул. Нижний  Яр станицы Кавказской Кавказского района Краснодарского края»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192,9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192,9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192,9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192,9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 2.1.5.</w:t>
            </w:r>
          </w:p>
          <w:p w:rsidR="000C3993" w:rsidRPr="00507C3C" w:rsidRDefault="000C3993" w:rsidP="003F2B93">
            <w:pPr>
              <w:snapToGrid w:val="0"/>
              <w:spacing w:line="240" w:lineRule="auto"/>
            </w:pPr>
            <w:proofErr w:type="gramStart"/>
            <w:r w:rsidRPr="00507C3C">
              <w:t xml:space="preserve">Выполнение работ по проведению присоединения (врезка) Распределительного газопровода низкого </w:t>
            </w:r>
            <w:r w:rsidRPr="00507C3C">
              <w:lastRenderedPageBreak/>
              <w:t>давления по пер. Садовому, ул. Дзержинского, ул. Набережной, ул. Нижний  Яр станицы Кавказской Кавказского района Краснодарского края»</w:t>
            </w:r>
            <w:proofErr w:type="gramEnd"/>
          </w:p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lastRenderedPageBreak/>
              <w:t>всего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57,1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57,1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 xml:space="preserve">местные </w:t>
            </w:r>
            <w:r w:rsidRPr="00507C3C">
              <w:lastRenderedPageBreak/>
              <w:t>бюджеты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57,1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lastRenderedPageBreak/>
              <w:t>57,1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837"/>
        </w:trPr>
        <w:tc>
          <w:tcPr>
            <w:tcW w:w="134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rPr>
                <w:u w:val="single"/>
              </w:rPr>
              <w:t>Мероприятие № 2.1.6.</w:t>
            </w:r>
          </w:p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 xml:space="preserve">Проведение продувки и испытаний на герметичность объекта: «Строительство распределительного газопровода низкого давления по пер. </w:t>
            </w:r>
            <w:proofErr w:type="gramStart"/>
            <w:r w:rsidRPr="00507C3C">
              <w:t>Садовому</w:t>
            </w:r>
            <w:proofErr w:type="gramEnd"/>
            <w:r w:rsidRPr="00507C3C">
              <w:t>, ул. Дзержинского, ул. Набережной, ул. Нижний  Яр станицы Кавказской Кавказского района Краснодарского края»</w:t>
            </w:r>
          </w:p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85,0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85,0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210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85,0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85,0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860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 w:rsidRPr="00507C3C">
              <w:rPr>
                <w:color w:val="000000"/>
              </w:rPr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460"/>
        </w:trPr>
        <w:tc>
          <w:tcPr>
            <w:tcW w:w="134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</w:p>
        </w:tc>
        <w:tc>
          <w:tcPr>
            <w:tcW w:w="627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rPr>
                <w:b/>
                <w:bCs/>
              </w:rPr>
              <w:t>Итого:</w:t>
            </w: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всего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rPr>
                <w:b/>
              </w:rPr>
            </w:pPr>
            <w:r>
              <w:rPr>
                <w:b/>
              </w:rPr>
              <w:t>23943</w:t>
            </w:r>
            <w:r w:rsidRPr="00507C3C">
              <w:rPr>
                <w:b/>
              </w:rPr>
              <w:t>,3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rPr>
                <w:b/>
              </w:rPr>
            </w:pPr>
            <w:r w:rsidRPr="00507C3C">
              <w:rPr>
                <w:b/>
              </w:rPr>
              <w:t>3406,2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pPr>
              <w:rPr>
                <w:b/>
              </w:rPr>
            </w:pPr>
            <w:r w:rsidRPr="00507C3C">
              <w:rPr>
                <w:b/>
              </w:rPr>
              <w:t>550,0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pPr>
              <w:rPr>
                <w:b/>
              </w:rPr>
            </w:pPr>
            <w:r w:rsidRPr="00507C3C">
              <w:rPr>
                <w:b/>
              </w:rPr>
              <w:t>7924,4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pPr>
              <w:rPr>
                <w:b/>
              </w:rPr>
            </w:pPr>
            <w:r w:rsidRPr="00507C3C">
              <w:rPr>
                <w:b/>
              </w:rPr>
              <w:t>400,0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pPr>
              <w:rPr>
                <w:b/>
              </w:rPr>
            </w:pPr>
            <w:r w:rsidRPr="00507C3C">
              <w:rPr>
                <w:b/>
              </w:rPr>
              <w:t>1317,4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rPr>
                <w:b/>
              </w:rPr>
            </w:pPr>
            <w:r w:rsidRPr="00507C3C">
              <w:rPr>
                <w:b/>
              </w:rPr>
              <w:t>2600,0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rPr>
                <w:b/>
              </w:rPr>
            </w:pPr>
            <w:r w:rsidRPr="00507C3C">
              <w:rPr>
                <w:b/>
              </w:rPr>
              <w:t>3121,7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pPr>
              <w:rPr>
                <w:b/>
              </w:rPr>
            </w:pPr>
            <w:r w:rsidRPr="00507C3C">
              <w:rPr>
                <w:b/>
              </w:rPr>
              <w:t>1940,0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pPr>
              <w:rPr>
                <w:b/>
              </w:rPr>
            </w:pPr>
            <w:r w:rsidRPr="00507C3C">
              <w:rPr>
                <w:b/>
              </w:rPr>
              <w:t>1383,6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pPr>
              <w:rPr>
                <w:b/>
              </w:rPr>
            </w:pPr>
            <w:r>
              <w:rPr>
                <w:b/>
              </w:rPr>
              <w:t>600</w:t>
            </w:r>
            <w:r w:rsidRPr="00507C3C">
              <w:rPr>
                <w:b/>
              </w:rPr>
              <w:t>,0</w:t>
            </w:r>
          </w:p>
        </w:tc>
        <w:tc>
          <w:tcPr>
            <w:tcW w:w="267" w:type="pct"/>
          </w:tcPr>
          <w:p w:rsidR="000C3993" w:rsidRPr="00507C3C" w:rsidRDefault="000C3993" w:rsidP="003F2B93">
            <w:pPr>
              <w:rPr>
                <w:b/>
              </w:rPr>
            </w:pPr>
            <w:r>
              <w:rPr>
                <w:b/>
              </w:rPr>
              <w:t>700</w:t>
            </w:r>
            <w:r w:rsidRPr="00507C3C">
              <w:rPr>
                <w:b/>
              </w:rPr>
              <w:t>,0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>
              <w:t>Х</w:t>
            </w:r>
          </w:p>
        </w:tc>
        <w:tc>
          <w:tcPr>
            <w:tcW w:w="223" w:type="pct"/>
            <w:vMerge w:val="restart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  <w:jc w:val="center"/>
            </w:pPr>
            <w:r>
              <w:t>Х</w:t>
            </w: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краевой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rPr>
                <w:b/>
              </w:rPr>
            </w:pPr>
            <w:r w:rsidRPr="00507C3C">
              <w:rPr>
                <w:b/>
              </w:rPr>
              <w:t>4972,2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4972,2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федеральный бюджет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rPr>
                <w:b/>
              </w:rPr>
            </w:pPr>
            <w:r w:rsidRPr="00507C3C">
              <w:rPr>
                <w:b/>
              </w:rPr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145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местные бюджеты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rPr>
                <w:b/>
              </w:rPr>
            </w:pPr>
            <w:r>
              <w:rPr>
                <w:b/>
              </w:rPr>
              <w:t>18146</w:t>
            </w:r>
            <w:r w:rsidRPr="00507C3C">
              <w:rPr>
                <w:b/>
              </w:rPr>
              <w:t>,1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2681,2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550,0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2952,2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300,0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r w:rsidRPr="00507C3C">
              <w:t>1317,4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2600,0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3121,7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r w:rsidRPr="00507C3C">
              <w:t>1940,0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r w:rsidRPr="00507C3C">
              <w:t>1383,6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>
              <w:t>600</w:t>
            </w:r>
            <w:r w:rsidRPr="00507C3C">
              <w:t>,0</w:t>
            </w:r>
          </w:p>
        </w:tc>
        <w:tc>
          <w:tcPr>
            <w:tcW w:w="267" w:type="pct"/>
          </w:tcPr>
          <w:p w:rsidR="000C3993" w:rsidRPr="00507C3C" w:rsidRDefault="000C3993" w:rsidP="003F2B93">
            <w:r>
              <w:t>700</w:t>
            </w:r>
            <w:r w:rsidRPr="00507C3C">
              <w:t>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</w:tr>
      <w:tr w:rsidR="000C3993" w:rsidRPr="00507C3C" w:rsidTr="00042DCD">
        <w:tblPrEx>
          <w:tblCellMar>
            <w:top w:w="108" w:type="dxa"/>
            <w:bottom w:w="108" w:type="dxa"/>
          </w:tblCellMar>
        </w:tblPrEx>
        <w:trPr>
          <w:trHeight w:val="824"/>
        </w:trPr>
        <w:tc>
          <w:tcPr>
            <w:tcW w:w="134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627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448" w:type="pct"/>
            <w:gridSpan w:val="3"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  <w:r w:rsidRPr="00507C3C">
              <w:t>внебюджетные источники</w:t>
            </w:r>
          </w:p>
        </w:tc>
        <w:tc>
          <w:tcPr>
            <w:tcW w:w="346" w:type="pct"/>
            <w:shd w:val="clear" w:color="auto" w:fill="auto"/>
          </w:tcPr>
          <w:p w:rsidR="000C3993" w:rsidRPr="00507C3C" w:rsidRDefault="000C3993" w:rsidP="003F2B93">
            <w:pPr>
              <w:rPr>
                <w:b/>
              </w:rPr>
            </w:pPr>
            <w:r w:rsidRPr="00507C3C">
              <w:rPr>
                <w:b/>
              </w:rPr>
              <w:t>825,0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725,0</w:t>
            </w:r>
          </w:p>
        </w:tc>
        <w:tc>
          <w:tcPr>
            <w:tcW w:w="268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0" w:type="pct"/>
            <w:gridSpan w:val="2"/>
            <w:shd w:val="clear" w:color="auto" w:fill="auto"/>
          </w:tcPr>
          <w:p w:rsidR="000C3993" w:rsidRPr="00507C3C" w:rsidRDefault="000C3993" w:rsidP="003F2B93">
            <w:r w:rsidRPr="00507C3C">
              <w:t>100,0</w:t>
            </w:r>
          </w:p>
        </w:tc>
        <w:tc>
          <w:tcPr>
            <w:tcW w:w="269" w:type="pct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74" w:type="pct"/>
            <w:gridSpan w:val="3"/>
            <w:shd w:val="clear" w:color="auto" w:fill="auto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  <w:gridSpan w:val="2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7" w:type="pct"/>
          </w:tcPr>
          <w:p w:rsidR="000C3993" w:rsidRPr="00507C3C" w:rsidRDefault="000C3993" w:rsidP="003F2B93">
            <w:r w:rsidRPr="00507C3C">
              <w:t>0,0</w:t>
            </w:r>
          </w:p>
        </w:tc>
        <w:tc>
          <w:tcPr>
            <w:tcW w:w="269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  <w:tc>
          <w:tcPr>
            <w:tcW w:w="223" w:type="pct"/>
            <w:vMerge/>
            <w:shd w:val="clear" w:color="auto" w:fill="auto"/>
          </w:tcPr>
          <w:p w:rsidR="000C3993" w:rsidRPr="00507C3C" w:rsidRDefault="000C3993" w:rsidP="003F2B93">
            <w:pPr>
              <w:snapToGrid w:val="0"/>
              <w:spacing w:line="240" w:lineRule="auto"/>
            </w:pPr>
          </w:p>
        </w:tc>
      </w:tr>
    </w:tbl>
    <w:p w:rsidR="00581887" w:rsidRDefault="00581887" w:rsidP="003F2B93">
      <w:pPr>
        <w:pStyle w:val="25"/>
        <w:jc w:val="both"/>
        <w:rPr>
          <w:rStyle w:val="a4"/>
          <w:b w:val="0"/>
          <w:bCs/>
          <w:sz w:val="28"/>
          <w:szCs w:val="28"/>
        </w:rPr>
      </w:pPr>
    </w:p>
    <w:p w:rsidR="00581887" w:rsidRPr="00507C3C" w:rsidRDefault="00581887" w:rsidP="003F2B93">
      <w:pPr>
        <w:pStyle w:val="25"/>
        <w:jc w:val="both"/>
        <w:rPr>
          <w:rStyle w:val="a4"/>
          <w:b w:val="0"/>
          <w:bCs/>
          <w:sz w:val="28"/>
          <w:szCs w:val="28"/>
        </w:rPr>
      </w:pPr>
    </w:p>
    <w:p w:rsidR="00581887" w:rsidRPr="00507C3C" w:rsidRDefault="00517BD1" w:rsidP="003F2B93">
      <w:pPr>
        <w:pStyle w:val="25"/>
        <w:jc w:val="both"/>
      </w:pPr>
      <w:r>
        <w:rPr>
          <w:rStyle w:val="a4"/>
          <w:b w:val="0"/>
          <w:bCs/>
          <w:sz w:val="28"/>
          <w:szCs w:val="28"/>
        </w:rPr>
        <w:t>Г</w:t>
      </w:r>
      <w:r w:rsidR="00F746C1">
        <w:rPr>
          <w:rStyle w:val="a4"/>
          <w:b w:val="0"/>
          <w:bCs/>
          <w:sz w:val="28"/>
          <w:szCs w:val="28"/>
        </w:rPr>
        <w:t>лав</w:t>
      </w:r>
      <w:r>
        <w:rPr>
          <w:rStyle w:val="a4"/>
          <w:b w:val="0"/>
          <w:bCs/>
          <w:sz w:val="28"/>
          <w:szCs w:val="28"/>
        </w:rPr>
        <w:t>а</w:t>
      </w:r>
      <w:r w:rsidR="001D4A85">
        <w:rPr>
          <w:rStyle w:val="a4"/>
          <w:b w:val="0"/>
          <w:bCs/>
          <w:sz w:val="28"/>
          <w:szCs w:val="28"/>
        </w:rPr>
        <w:t xml:space="preserve"> </w:t>
      </w:r>
      <w:r w:rsidR="00581887" w:rsidRPr="00507C3C">
        <w:rPr>
          <w:rStyle w:val="a4"/>
          <w:b w:val="0"/>
          <w:bCs/>
          <w:sz w:val="28"/>
          <w:szCs w:val="28"/>
        </w:rPr>
        <w:t>Кавказского сельского поселения</w:t>
      </w:r>
      <w:r w:rsidR="00581887" w:rsidRPr="00507C3C">
        <w:t xml:space="preserve"> </w:t>
      </w:r>
    </w:p>
    <w:p w:rsidR="00581887" w:rsidRDefault="00581887" w:rsidP="003F2B93">
      <w:pPr>
        <w:pStyle w:val="25"/>
        <w:jc w:val="both"/>
      </w:pPr>
      <w:r w:rsidRPr="00507C3C">
        <w:rPr>
          <w:rStyle w:val="a4"/>
          <w:b w:val="0"/>
          <w:bCs/>
          <w:sz w:val="28"/>
          <w:szCs w:val="28"/>
        </w:rPr>
        <w:t xml:space="preserve">Кавказского района                                    </w:t>
      </w:r>
      <w:r w:rsidRPr="00507C3C">
        <w:rPr>
          <w:rStyle w:val="a4"/>
          <w:b w:val="0"/>
          <w:bCs/>
          <w:sz w:val="28"/>
          <w:szCs w:val="28"/>
        </w:rPr>
        <w:tab/>
      </w:r>
      <w:r w:rsidRPr="00507C3C">
        <w:rPr>
          <w:rStyle w:val="a4"/>
          <w:b w:val="0"/>
          <w:bCs/>
          <w:sz w:val="28"/>
          <w:szCs w:val="28"/>
        </w:rPr>
        <w:tab/>
      </w:r>
      <w:r w:rsidRPr="00507C3C">
        <w:rPr>
          <w:rStyle w:val="a4"/>
          <w:b w:val="0"/>
          <w:bCs/>
          <w:sz w:val="28"/>
          <w:szCs w:val="28"/>
        </w:rPr>
        <w:tab/>
      </w:r>
      <w:r w:rsidRPr="00507C3C">
        <w:rPr>
          <w:rStyle w:val="a4"/>
          <w:b w:val="0"/>
          <w:bCs/>
          <w:sz w:val="28"/>
          <w:szCs w:val="28"/>
        </w:rPr>
        <w:tab/>
        <w:t xml:space="preserve">                    </w:t>
      </w:r>
      <w:r w:rsidRPr="00507C3C">
        <w:rPr>
          <w:rStyle w:val="a4"/>
          <w:b w:val="0"/>
          <w:bCs/>
          <w:sz w:val="28"/>
          <w:szCs w:val="28"/>
        </w:rPr>
        <w:tab/>
      </w:r>
      <w:r w:rsidRPr="00507C3C">
        <w:rPr>
          <w:rStyle w:val="a4"/>
          <w:b w:val="0"/>
          <w:bCs/>
          <w:sz w:val="28"/>
          <w:szCs w:val="28"/>
        </w:rPr>
        <w:tab/>
      </w:r>
      <w:r w:rsidRPr="00507C3C">
        <w:rPr>
          <w:rStyle w:val="a4"/>
          <w:b w:val="0"/>
          <w:bCs/>
          <w:sz w:val="28"/>
          <w:szCs w:val="28"/>
        </w:rPr>
        <w:tab/>
      </w:r>
      <w:r w:rsidRPr="00507C3C">
        <w:rPr>
          <w:rStyle w:val="a4"/>
          <w:b w:val="0"/>
          <w:bCs/>
          <w:sz w:val="28"/>
          <w:szCs w:val="28"/>
        </w:rPr>
        <w:tab/>
      </w:r>
      <w:r w:rsidRPr="00507C3C">
        <w:rPr>
          <w:rStyle w:val="a4"/>
          <w:b w:val="0"/>
          <w:bCs/>
          <w:sz w:val="28"/>
          <w:szCs w:val="28"/>
        </w:rPr>
        <w:tab/>
      </w:r>
      <w:r w:rsidR="00F746C1">
        <w:rPr>
          <w:rStyle w:val="a4"/>
          <w:b w:val="0"/>
          <w:bCs/>
          <w:sz w:val="28"/>
          <w:szCs w:val="28"/>
        </w:rPr>
        <w:t xml:space="preserve">  </w:t>
      </w:r>
      <w:r w:rsidR="00517BD1">
        <w:rPr>
          <w:rStyle w:val="a4"/>
          <w:b w:val="0"/>
          <w:bCs/>
          <w:sz w:val="28"/>
          <w:szCs w:val="28"/>
        </w:rPr>
        <w:t xml:space="preserve">            И.В. </w:t>
      </w:r>
      <w:proofErr w:type="spellStart"/>
      <w:r w:rsidR="00517BD1">
        <w:rPr>
          <w:rStyle w:val="a4"/>
          <w:b w:val="0"/>
          <w:bCs/>
          <w:sz w:val="28"/>
          <w:szCs w:val="28"/>
        </w:rPr>
        <w:t>Бережинск</w:t>
      </w:r>
      <w:r w:rsidR="003F2B93">
        <w:rPr>
          <w:rStyle w:val="a4"/>
          <w:b w:val="0"/>
          <w:bCs/>
          <w:sz w:val="28"/>
          <w:szCs w:val="28"/>
        </w:rPr>
        <w:t>ая</w:t>
      </w:r>
      <w:proofErr w:type="spellEnd"/>
    </w:p>
    <w:p w:rsidR="00607785" w:rsidRDefault="00607785" w:rsidP="003F2B93">
      <w:pPr>
        <w:jc w:val="center"/>
        <w:rPr>
          <w:b/>
          <w:sz w:val="28"/>
          <w:szCs w:val="28"/>
          <w:shd w:val="clear" w:color="auto" w:fill="FFFFFF"/>
        </w:rPr>
      </w:pPr>
      <w:bookmarkStart w:id="10" w:name="_GoBack"/>
      <w:bookmarkEnd w:id="10"/>
    </w:p>
    <w:sectPr w:rsidR="00607785" w:rsidSect="008B1B3A">
      <w:footerReference w:type="default" r:id="rId9"/>
      <w:pgSz w:w="16838" w:h="11906" w:orient="landscape"/>
      <w:pgMar w:top="567" w:right="1134" w:bottom="1701" w:left="1134" w:header="0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D1A" w:rsidRDefault="00E76D1A">
      <w:pPr>
        <w:spacing w:line="240" w:lineRule="auto"/>
      </w:pPr>
      <w:r>
        <w:separator/>
      </w:r>
    </w:p>
  </w:endnote>
  <w:endnote w:type="continuationSeparator" w:id="0">
    <w:p w:rsidR="00E76D1A" w:rsidRDefault="00E76D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D1A" w:rsidRDefault="00E76D1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D1A" w:rsidRDefault="00E76D1A">
      <w:pPr>
        <w:spacing w:line="240" w:lineRule="auto"/>
      </w:pPr>
      <w:r>
        <w:separator/>
      </w:r>
    </w:p>
  </w:footnote>
  <w:footnote w:type="continuationSeparator" w:id="0">
    <w:p w:rsidR="00E76D1A" w:rsidRDefault="00E76D1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1A251BD"/>
    <w:multiLevelType w:val="multilevel"/>
    <w:tmpl w:val="EFBA56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49C3008A"/>
    <w:multiLevelType w:val="multilevel"/>
    <w:tmpl w:val="CFFC794E"/>
    <w:lvl w:ilvl="0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39127EC"/>
    <w:multiLevelType w:val="hybridMultilevel"/>
    <w:tmpl w:val="5C74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28C"/>
    <w:rsid w:val="00042DCD"/>
    <w:rsid w:val="000579A6"/>
    <w:rsid w:val="00062FF8"/>
    <w:rsid w:val="0009542A"/>
    <w:rsid w:val="000A285B"/>
    <w:rsid w:val="000B72EB"/>
    <w:rsid w:val="000C1C6A"/>
    <w:rsid w:val="000C3993"/>
    <w:rsid w:val="0015128C"/>
    <w:rsid w:val="00170BB1"/>
    <w:rsid w:val="00186572"/>
    <w:rsid w:val="001C48F5"/>
    <w:rsid w:val="001D4A85"/>
    <w:rsid w:val="001F2996"/>
    <w:rsid w:val="002B224F"/>
    <w:rsid w:val="002C1C0E"/>
    <w:rsid w:val="003037A8"/>
    <w:rsid w:val="003137AC"/>
    <w:rsid w:val="003264FE"/>
    <w:rsid w:val="003533B6"/>
    <w:rsid w:val="0036145D"/>
    <w:rsid w:val="003901B8"/>
    <w:rsid w:val="003D5645"/>
    <w:rsid w:val="003F2B93"/>
    <w:rsid w:val="003F5085"/>
    <w:rsid w:val="00413D25"/>
    <w:rsid w:val="00420520"/>
    <w:rsid w:val="004665F6"/>
    <w:rsid w:val="00480172"/>
    <w:rsid w:val="00484D58"/>
    <w:rsid w:val="004A4935"/>
    <w:rsid w:val="005054D7"/>
    <w:rsid w:val="00517BD1"/>
    <w:rsid w:val="00521737"/>
    <w:rsid w:val="005302EC"/>
    <w:rsid w:val="00581887"/>
    <w:rsid w:val="005F1616"/>
    <w:rsid w:val="00607785"/>
    <w:rsid w:val="0061739A"/>
    <w:rsid w:val="006D4FB8"/>
    <w:rsid w:val="006E21F5"/>
    <w:rsid w:val="006E5C0C"/>
    <w:rsid w:val="006F42CB"/>
    <w:rsid w:val="007001BE"/>
    <w:rsid w:val="0072324A"/>
    <w:rsid w:val="00750C8D"/>
    <w:rsid w:val="007C34EB"/>
    <w:rsid w:val="007C60BC"/>
    <w:rsid w:val="007E4120"/>
    <w:rsid w:val="0080648F"/>
    <w:rsid w:val="00862917"/>
    <w:rsid w:val="008636A1"/>
    <w:rsid w:val="00896187"/>
    <w:rsid w:val="008B1B3A"/>
    <w:rsid w:val="008C3D3F"/>
    <w:rsid w:val="00913565"/>
    <w:rsid w:val="00920563"/>
    <w:rsid w:val="009879F2"/>
    <w:rsid w:val="009919ED"/>
    <w:rsid w:val="009A5808"/>
    <w:rsid w:val="009B3D22"/>
    <w:rsid w:val="009E4D42"/>
    <w:rsid w:val="00A04981"/>
    <w:rsid w:val="00A64000"/>
    <w:rsid w:val="00AD6F56"/>
    <w:rsid w:val="00B24520"/>
    <w:rsid w:val="00B60A98"/>
    <w:rsid w:val="00B94829"/>
    <w:rsid w:val="00BD1AE3"/>
    <w:rsid w:val="00C30D41"/>
    <w:rsid w:val="00C545EC"/>
    <w:rsid w:val="00CC2B59"/>
    <w:rsid w:val="00D944E7"/>
    <w:rsid w:val="00DA03F1"/>
    <w:rsid w:val="00DD5A92"/>
    <w:rsid w:val="00E13F94"/>
    <w:rsid w:val="00E257BF"/>
    <w:rsid w:val="00E727C7"/>
    <w:rsid w:val="00E76D1A"/>
    <w:rsid w:val="00EF7297"/>
    <w:rsid w:val="00F05C6D"/>
    <w:rsid w:val="00F5309E"/>
    <w:rsid w:val="00F63A93"/>
    <w:rsid w:val="00F64757"/>
    <w:rsid w:val="00F746C1"/>
    <w:rsid w:val="00F75151"/>
    <w:rsid w:val="00F93E8A"/>
    <w:rsid w:val="00FF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F"/>
    <w:pPr>
      <w:spacing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next w:val="a0"/>
    <w:link w:val="10"/>
    <w:qFormat/>
    <w:rsid w:val="00566F7F"/>
    <w:pPr>
      <w:keepNext/>
      <w:widowControl w:val="0"/>
      <w:tabs>
        <w:tab w:val="left" w:pos="360"/>
      </w:tabs>
      <w:spacing w:line="100" w:lineRule="atLeast"/>
      <w:jc w:val="center"/>
      <w:outlineLvl w:val="0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styleId="2">
    <w:name w:val="heading 2"/>
    <w:basedOn w:val="11"/>
    <w:next w:val="11"/>
    <w:link w:val="20"/>
    <w:qFormat/>
    <w:rsid w:val="00607785"/>
    <w:pPr>
      <w:keepNext/>
      <w:numPr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11"/>
    <w:next w:val="11"/>
    <w:link w:val="30"/>
    <w:qFormat/>
    <w:rsid w:val="00607785"/>
    <w:pPr>
      <w:keepNext/>
      <w:tabs>
        <w:tab w:val="left" w:pos="0"/>
      </w:tabs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11"/>
    <w:next w:val="11"/>
    <w:link w:val="50"/>
    <w:qFormat/>
    <w:rsid w:val="00607785"/>
    <w:p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7">
    <w:name w:val="Основной шрифт абзаца7"/>
    <w:qFormat/>
    <w:rsid w:val="00566F7F"/>
  </w:style>
  <w:style w:type="character" w:customStyle="1" w:styleId="FontStyle16">
    <w:name w:val="Font Style16"/>
    <w:qFormat/>
    <w:rsid w:val="00566F7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qFormat/>
    <w:rsid w:val="00566F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qFormat/>
    <w:rsid w:val="00566F7F"/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qFormat/>
    <w:rsid w:val="00566F7F"/>
    <w:rPr>
      <w:b/>
      <w:bCs w:val="0"/>
      <w:color w:val="26282F"/>
    </w:rPr>
  </w:style>
  <w:style w:type="character" w:customStyle="1" w:styleId="a5">
    <w:name w:val="Нижний колонтитул Знак"/>
    <w:basedOn w:val="a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a6">
    <w:name w:val="Основной текст Знак"/>
    <w:basedOn w:val="a1"/>
    <w:qFormat/>
    <w:rsid w:val="00566F7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Текст выноски Знак"/>
    <w:basedOn w:val="a1"/>
    <w:qFormat/>
    <w:rsid w:val="000D3F9A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12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nhideWhenUsed/>
    <w:rsid w:val="00566F7F"/>
    <w:pPr>
      <w:spacing w:after="120"/>
    </w:pPr>
  </w:style>
  <w:style w:type="paragraph" w:styleId="a8">
    <w:name w:val="List"/>
    <w:basedOn w:val="a0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Обычный1"/>
    <w:qFormat/>
    <w:rsid w:val="00566F7F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b">
    <w:name w:val="Содержимое таблицы"/>
    <w:basedOn w:val="11"/>
    <w:qFormat/>
    <w:rsid w:val="00566F7F"/>
    <w:pPr>
      <w:suppressLineNumbers/>
    </w:pPr>
  </w:style>
  <w:style w:type="paragraph" w:customStyle="1" w:styleId="ac">
    <w:name w:val="Верхний и нижний колонтитулы"/>
    <w:basedOn w:val="a"/>
    <w:qFormat/>
  </w:style>
  <w:style w:type="paragraph" w:styleId="ad">
    <w:name w:val="footer"/>
    <w:basedOn w:val="11"/>
    <w:rsid w:val="00566F7F"/>
    <w:pPr>
      <w:suppressLineNumbers/>
      <w:tabs>
        <w:tab w:val="center" w:pos="4819"/>
        <w:tab w:val="right" w:pos="9638"/>
      </w:tabs>
    </w:pPr>
  </w:style>
  <w:style w:type="paragraph" w:customStyle="1" w:styleId="ae">
    <w:name w:val="Прижатый влево"/>
    <w:basedOn w:val="11"/>
    <w:next w:val="11"/>
    <w:qFormat/>
    <w:rsid w:val="00566F7F"/>
    <w:pPr>
      <w:widowControl/>
    </w:pPr>
    <w:rPr>
      <w:rFonts w:ascii="Arial" w:eastAsia="Times New Roman" w:hAnsi="Arial" w:cs="Arial"/>
      <w:color w:val="auto"/>
      <w:lang w:val="ru-RU" w:bidi="ar-SA"/>
    </w:rPr>
  </w:style>
  <w:style w:type="paragraph" w:styleId="af">
    <w:name w:val="Normal (Web)"/>
    <w:basedOn w:val="11"/>
    <w:qFormat/>
    <w:rsid w:val="00566F7F"/>
    <w:pPr>
      <w:widowControl/>
      <w:spacing w:before="100" w:after="119"/>
    </w:pPr>
    <w:rPr>
      <w:rFonts w:eastAsia="Times New Roman" w:cs="Times New Roman"/>
      <w:color w:val="auto"/>
      <w:lang w:val="ru-RU" w:bidi="ar-SA"/>
    </w:rPr>
  </w:style>
  <w:style w:type="paragraph" w:customStyle="1" w:styleId="ConsPlusNonformat">
    <w:name w:val="ConsPlusNonformat"/>
    <w:qFormat/>
    <w:rsid w:val="00566F7F"/>
    <w:pPr>
      <w:widowControl w:val="0"/>
      <w:spacing w:line="100" w:lineRule="atLeast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printj">
    <w:name w:val="printj"/>
    <w:basedOn w:val="11"/>
    <w:qFormat/>
    <w:rsid w:val="00566F7F"/>
    <w:pPr>
      <w:spacing w:before="280" w:after="280"/>
    </w:pPr>
  </w:style>
  <w:style w:type="paragraph" w:customStyle="1" w:styleId="ConsPlusNormal">
    <w:name w:val="ConsPlusNormal"/>
    <w:qFormat/>
    <w:rsid w:val="00566F7F"/>
    <w:pPr>
      <w:widowControl w:val="0"/>
    </w:pPr>
    <w:rPr>
      <w:rFonts w:ascii="Arial" w:eastAsia="Courier New" w:hAnsi="Arial" w:cs="Arial"/>
      <w:sz w:val="20"/>
      <w:szCs w:val="20"/>
      <w:lang w:eastAsia="zh-CN"/>
    </w:rPr>
  </w:style>
  <w:style w:type="paragraph" w:styleId="af0">
    <w:name w:val="Balloon Text"/>
    <w:basedOn w:val="a"/>
    <w:link w:val="13"/>
    <w:unhideWhenUsed/>
    <w:qFormat/>
    <w:rsid w:val="000D3F9A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af1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Style3">
    <w:name w:val="Style3"/>
    <w:basedOn w:val="11"/>
    <w:rsid w:val="009A5808"/>
    <w:pPr>
      <w:spacing w:line="317" w:lineRule="exact"/>
      <w:ind w:firstLine="744"/>
      <w:jc w:val="both"/>
    </w:pPr>
  </w:style>
  <w:style w:type="character" w:customStyle="1" w:styleId="20">
    <w:name w:val="Заголовок 2 Знак"/>
    <w:basedOn w:val="a1"/>
    <w:link w:val="2"/>
    <w:rsid w:val="00607785"/>
    <w:rPr>
      <w:rFonts w:ascii="Arial" w:eastAsia="Arial Unicode MS" w:hAnsi="Arial" w:cs="Arial"/>
      <w:b/>
      <w:bCs/>
      <w:i/>
      <w:iCs/>
      <w:color w:val="000000"/>
      <w:sz w:val="28"/>
      <w:szCs w:val="28"/>
      <w:lang w:val="en-US" w:eastAsia="zh-CN" w:bidi="en-US"/>
    </w:rPr>
  </w:style>
  <w:style w:type="character" w:customStyle="1" w:styleId="30">
    <w:name w:val="Заголовок 3 Знак"/>
    <w:basedOn w:val="a1"/>
    <w:link w:val="3"/>
    <w:rsid w:val="00607785"/>
    <w:rPr>
      <w:rFonts w:ascii="Cambria" w:eastAsia="Times New Roman" w:hAnsi="Cambria" w:cs="Times New Roman"/>
      <w:b/>
      <w:bCs/>
      <w:color w:val="000000"/>
      <w:sz w:val="26"/>
      <w:szCs w:val="26"/>
      <w:lang w:val="en-US" w:eastAsia="zh-CN" w:bidi="en-US"/>
    </w:rPr>
  </w:style>
  <w:style w:type="character" w:customStyle="1" w:styleId="50">
    <w:name w:val="Заголовок 5 Знак"/>
    <w:basedOn w:val="a1"/>
    <w:link w:val="5"/>
    <w:rsid w:val="00607785"/>
    <w:rPr>
      <w:rFonts w:ascii="Times New Roman" w:eastAsia="Arial Unicode MS" w:hAnsi="Times New Roman" w:cs="Tahoma"/>
      <w:b/>
      <w:bCs/>
      <w:i/>
      <w:iCs/>
      <w:color w:val="000000"/>
      <w:sz w:val="26"/>
      <w:szCs w:val="26"/>
      <w:lang w:val="en-US" w:eastAsia="zh-CN" w:bidi="en-US"/>
    </w:rPr>
  </w:style>
  <w:style w:type="character" w:customStyle="1" w:styleId="200">
    <w:name w:val="Основной шрифт абзаца20"/>
    <w:rsid w:val="00607785"/>
  </w:style>
  <w:style w:type="character" w:customStyle="1" w:styleId="WW8Num1z0">
    <w:name w:val="WW8Num1z0"/>
    <w:rsid w:val="00607785"/>
  </w:style>
  <w:style w:type="character" w:customStyle="1" w:styleId="WW8Num1z1">
    <w:name w:val="WW8Num1z1"/>
    <w:rsid w:val="00607785"/>
  </w:style>
  <w:style w:type="character" w:customStyle="1" w:styleId="WW8Num1z2">
    <w:name w:val="WW8Num1z2"/>
    <w:rsid w:val="00607785"/>
  </w:style>
  <w:style w:type="character" w:customStyle="1" w:styleId="WW8Num1z3">
    <w:name w:val="WW8Num1z3"/>
    <w:rsid w:val="00607785"/>
  </w:style>
  <w:style w:type="character" w:customStyle="1" w:styleId="WW8Num1z4">
    <w:name w:val="WW8Num1z4"/>
    <w:rsid w:val="00607785"/>
  </w:style>
  <w:style w:type="character" w:customStyle="1" w:styleId="WW8Num1z5">
    <w:name w:val="WW8Num1z5"/>
    <w:rsid w:val="00607785"/>
  </w:style>
  <w:style w:type="character" w:customStyle="1" w:styleId="WW8Num1z6">
    <w:name w:val="WW8Num1z6"/>
    <w:rsid w:val="00607785"/>
  </w:style>
  <w:style w:type="character" w:customStyle="1" w:styleId="WW8Num1z7">
    <w:name w:val="WW8Num1z7"/>
    <w:rsid w:val="00607785"/>
  </w:style>
  <w:style w:type="character" w:customStyle="1" w:styleId="WW8Num1z8">
    <w:name w:val="WW8Num1z8"/>
    <w:rsid w:val="00607785"/>
  </w:style>
  <w:style w:type="character" w:customStyle="1" w:styleId="WW8Num2z0">
    <w:name w:val="WW8Num2z0"/>
    <w:rsid w:val="00607785"/>
  </w:style>
  <w:style w:type="character" w:customStyle="1" w:styleId="WW8Num2z1">
    <w:name w:val="WW8Num2z1"/>
    <w:rsid w:val="00607785"/>
  </w:style>
  <w:style w:type="character" w:customStyle="1" w:styleId="WW8Num2z2">
    <w:name w:val="WW8Num2z2"/>
    <w:rsid w:val="00607785"/>
  </w:style>
  <w:style w:type="character" w:customStyle="1" w:styleId="WW8Num2z3">
    <w:name w:val="WW8Num2z3"/>
    <w:rsid w:val="00607785"/>
  </w:style>
  <w:style w:type="character" w:customStyle="1" w:styleId="WW8Num2z4">
    <w:name w:val="WW8Num2z4"/>
    <w:rsid w:val="00607785"/>
  </w:style>
  <w:style w:type="character" w:customStyle="1" w:styleId="WW8Num2z5">
    <w:name w:val="WW8Num2z5"/>
    <w:rsid w:val="00607785"/>
  </w:style>
  <w:style w:type="character" w:customStyle="1" w:styleId="WW8Num2z6">
    <w:name w:val="WW8Num2z6"/>
    <w:rsid w:val="00607785"/>
  </w:style>
  <w:style w:type="character" w:customStyle="1" w:styleId="WW8Num2z7">
    <w:name w:val="WW8Num2z7"/>
    <w:rsid w:val="00607785"/>
  </w:style>
  <w:style w:type="character" w:customStyle="1" w:styleId="WW8Num2z8">
    <w:name w:val="WW8Num2z8"/>
    <w:rsid w:val="00607785"/>
  </w:style>
  <w:style w:type="character" w:customStyle="1" w:styleId="WW8Num3z0">
    <w:name w:val="WW8Num3z0"/>
    <w:rsid w:val="00607785"/>
  </w:style>
  <w:style w:type="character" w:customStyle="1" w:styleId="WW8Num3z1">
    <w:name w:val="WW8Num3z1"/>
    <w:rsid w:val="00607785"/>
  </w:style>
  <w:style w:type="character" w:customStyle="1" w:styleId="WW8Num3z2">
    <w:name w:val="WW8Num3z2"/>
    <w:rsid w:val="00607785"/>
  </w:style>
  <w:style w:type="character" w:customStyle="1" w:styleId="WW8Num3z3">
    <w:name w:val="WW8Num3z3"/>
    <w:rsid w:val="00607785"/>
  </w:style>
  <w:style w:type="character" w:customStyle="1" w:styleId="WW8Num3z4">
    <w:name w:val="WW8Num3z4"/>
    <w:rsid w:val="00607785"/>
  </w:style>
  <w:style w:type="character" w:customStyle="1" w:styleId="WW8Num3z5">
    <w:name w:val="WW8Num3z5"/>
    <w:rsid w:val="00607785"/>
  </w:style>
  <w:style w:type="character" w:customStyle="1" w:styleId="WW8Num3z6">
    <w:name w:val="WW8Num3z6"/>
    <w:rsid w:val="00607785"/>
  </w:style>
  <w:style w:type="character" w:customStyle="1" w:styleId="WW8Num3z7">
    <w:name w:val="WW8Num3z7"/>
    <w:rsid w:val="00607785"/>
  </w:style>
  <w:style w:type="character" w:customStyle="1" w:styleId="WW8Num3z8">
    <w:name w:val="WW8Num3z8"/>
    <w:rsid w:val="00607785"/>
  </w:style>
  <w:style w:type="character" w:customStyle="1" w:styleId="WW8Num4z0">
    <w:name w:val="WW8Num4z0"/>
    <w:rsid w:val="00607785"/>
    <w:rPr>
      <w:rFonts w:hint="default"/>
    </w:rPr>
  </w:style>
  <w:style w:type="character" w:customStyle="1" w:styleId="WW8Num4z1">
    <w:name w:val="WW8Num4z1"/>
    <w:rsid w:val="00607785"/>
  </w:style>
  <w:style w:type="character" w:customStyle="1" w:styleId="WW8Num4z2">
    <w:name w:val="WW8Num4z2"/>
    <w:rsid w:val="00607785"/>
  </w:style>
  <w:style w:type="character" w:customStyle="1" w:styleId="WW8Num4z3">
    <w:name w:val="WW8Num4z3"/>
    <w:rsid w:val="00607785"/>
  </w:style>
  <w:style w:type="character" w:customStyle="1" w:styleId="WW8Num4z4">
    <w:name w:val="WW8Num4z4"/>
    <w:rsid w:val="00607785"/>
  </w:style>
  <w:style w:type="character" w:customStyle="1" w:styleId="WW8Num4z5">
    <w:name w:val="WW8Num4z5"/>
    <w:rsid w:val="00607785"/>
  </w:style>
  <w:style w:type="character" w:customStyle="1" w:styleId="WW8Num4z6">
    <w:name w:val="WW8Num4z6"/>
    <w:rsid w:val="00607785"/>
  </w:style>
  <w:style w:type="character" w:customStyle="1" w:styleId="WW8Num4z7">
    <w:name w:val="WW8Num4z7"/>
    <w:rsid w:val="00607785"/>
  </w:style>
  <w:style w:type="character" w:customStyle="1" w:styleId="WW8Num4z8">
    <w:name w:val="WW8Num4z8"/>
    <w:rsid w:val="00607785"/>
  </w:style>
  <w:style w:type="character" w:customStyle="1" w:styleId="WW8Num5z0">
    <w:name w:val="WW8Num5z0"/>
    <w:rsid w:val="00607785"/>
    <w:rPr>
      <w:rFonts w:hint="default"/>
    </w:rPr>
  </w:style>
  <w:style w:type="character" w:customStyle="1" w:styleId="WW8Num5z1">
    <w:name w:val="WW8Num5z1"/>
    <w:rsid w:val="00607785"/>
  </w:style>
  <w:style w:type="character" w:customStyle="1" w:styleId="WW8Num5z2">
    <w:name w:val="WW8Num5z2"/>
    <w:rsid w:val="00607785"/>
  </w:style>
  <w:style w:type="character" w:customStyle="1" w:styleId="WW8Num5z3">
    <w:name w:val="WW8Num5z3"/>
    <w:rsid w:val="00607785"/>
  </w:style>
  <w:style w:type="character" w:customStyle="1" w:styleId="WW8Num5z4">
    <w:name w:val="WW8Num5z4"/>
    <w:rsid w:val="00607785"/>
  </w:style>
  <w:style w:type="character" w:customStyle="1" w:styleId="WW8Num5z5">
    <w:name w:val="WW8Num5z5"/>
    <w:rsid w:val="00607785"/>
  </w:style>
  <w:style w:type="character" w:customStyle="1" w:styleId="WW8Num5z6">
    <w:name w:val="WW8Num5z6"/>
    <w:rsid w:val="00607785"/>
  </w:style>
  <w:style w:type="character" w:customStyle="1" w:styleId="WW8Num5z7">
    <w:name w:val="WW8Num5z7"/>
    <w:rsid w:val="00607785"/>
  </w:style>
  <w:style w:type="character" w:customStyle="1" w:styleId="WW8Num5z8">
    <w:name w:val="WW8Num5z8"/>
    <w:rsid w:val="00607785"/>
  </w:style>
  <w:style w:type="character" w:customStyle="1" w:styleId="WW8Num6z0">
    <w:name w:val="WW8Num6z0"/>
    <w:rsid w:val="00607785"/>
    <w:rPr>
      <w:rFonts w:hint="default"/>
      <w:b w:val="0"/>
    </w:rPr>
  </w:style>
  <w:style w:type="character" w:customStyle="1" w:styleId="WW8Num6z1">
    <w:name w:val="WW8Num6z1"/>
    <w:rsid w:val="00607785"/>
  </w:style>
  <w:style w:type="character" w:customStyle="1" w:styleId="WW8Num6z2">
    <w:name w:val="WW8Num6z2"/>
    <w:rsid w:val="00607785"/>
  </w:style>
  <w:style w:type="character" w:customStyle="1" w:styleId="WW8Num6z3">
    <w:name w:val="WW8Num6z3"/>
    <w:rsid w:val="00607785"/>
  </w:style>
  <w:style w:type="character" w:customStyle="1" w:styleId="WW8Num6z4">
    <w:name w:val="WW8Num6z4"/>
    <w:rsid w:val="00607785"/>
  </w:style>
  <w:style w:type="character" w:customStyle="1" w:styleId="WW8Num6z5">
    <w:name w:val="WW8Num6z5"/>
    <w:rsid w:val="00607785"/>
  </w:style>
  <w:style w:type="character" w:customStyle="1" w:styleId="WW8Num6z6">
    <w:name w:val="WW8Num6z6"/>
    <w:rsid w:val="00607785"/>
  </w:style>
  <w:style w:type="character" w:customStyle="1" w:styleId="WW8Num6z7">
    <w:name w:val="WW8Num6z7"/>
    <w:rsid w:val="00607785"/>
  </w:style>
  <w:style w:type="character" w:customStyle="1" w:styleId="WW8Num6z8">
    <w:name w:val="WW8Num6z8"/>
    <w:rsid w:val="00607785"/>
  </w:style>
  <w:style w:type="character" w:customStyle="1" w:styleId="WW8Num7z0">
    <w:name w:val="WW8Num7z0"/>
    <w:rsid w:val="00607785"/>
    <w:rPr>
      <w:rFonts w:hint="default"/>
      <w:b w:val="0"/>
      <w:sz w:val="28"/>
      <w:szCs w:val="28"/>
    </w:rPr>
  </w:style>
  <w:style w:type="character" w:customStyle="1" w:styleId="WW8Num7z1">
    <w:name w:val="WW8Num7z1"/>
    <w:rsid w:val="00607785"/>
  </w:style>
  <w:style w:type="character" w:customStyle="1" w:styleId="WW8Num7z2">
    <w:name w:val="WW8Num7z2"/>
    <w:rsid w:val="00607785"/>
  </w:style>
  <w:style w:type="character" w:customStyle="1" w:styleId="WW8Num7z3">
    <w:name w:val="WW8Num7z3"/>
    <w:rsid w:val="00607785"/>
  </w:style>
  <w:style w:type="character" w:customStyle="1" w:styleId="WW8Num7z4">
    <w:name w:val="WW8Num7z4"/>
    <w:rsid w:val="00607785"/>
  </w:style>
  <w:style w:type="character" w:customStyle="1" w:styleId="WW8Num7z5">
    <w:name w:val="WW8Num7z5"/>
    <w:rsid w:val="00607785"/>
  </w:style>
  <w:style w:type="character" w:customStyle="1" w:styleId="WW8Num7z6">
    <w:name w:val="WW8Num7z6"/>
    <w:rsid w:val="00607785"/>
  </w:style>
  <w:style w:type="character" w:customStyle="1" w:styleId="WW8Num7z7">
    <w:name w:val="WW8Num7z7"/>
    <w:rsid w:val="00607785"/>
  </w:style>
  <w:style w:type="character" w:customStyle="1" w:styleId="WW8Num7z8">
    <w:name w:val="WW8Num7z8"/>
    <w:rsid w:val="00607785"/>
  </w:style>
  <w:style w:type="character" w:customStyle="1" w:styleId="19">
    <w:name w:val="Основной шрифт абзаца19"/>
    <w:rsid w:val="00607785"/>
  </w:style>
  <w:style w:type="character" w:customStyle="1" w:styleId="18">
    <w:name w:val="Основной шрифт абзаца18"/>
    <w:rsid w:val="00607785"/>
  </w:style>
  <w:style w:type="character" w:customStyle="1" w:styleId="17">
    <w:name w:val="Основной шрифт абзаца17"/>
    <w:rsid w:val="00607785"/>
  </w:style>
  <w:style w:type="character" w:customStyle="1" w:styleId="16">
    <w:name w:val="Основной шрифт абзаца16"/>
    <w:rsid w:val="00607785"/>
  </w:style>
  <w:style w:type="character" w:customStyle="1" w:styleId="15">
    <w:name w:val="Основной шрифт абзаца15"/>
    <w:rsid w:val="00607785"/>
  </w:style>
  <w:style w:type="character" w:customStyle="1" w:styleId="14">
    <w:name w:val="Основной шрифт абзаца14"/>
    <w:rsid w:val="00607785"/>
  </w:style>
  <w:style w:type="character" w:customStyle="1" w:styleId="130">
    <w:name w:val="Основной шрифт абзаца13"/>
    <w:rsid w:val="00607785"/>
  </w:style>
  <w:style w:type="character" w:customStyle="1" w:styleId="120">
    <w:name w:val="Основной шрифт абзаца12"/>
    <w:rsid w:val="00607785"/>
  </w:style>
  <w:style w:type="character" w:customStyle="1" w:styleId="110">
    <w:name w:val="Основной шрифт абзаца11"/>
    <w:rsid w:val="00607785"/>
  </w:style>
  <w:style w:type="character" w:customStyle="1" w:styleId="100">
    <w:name w:val="Основной шрифт абзаца10"/>
    <w:rsid w:val="00607785"/>
  </w:style>
  <w:style w:type="character" w:customStyle="1" w:styleId="Absatz-Standardschriftart">
    <w:name w:val="Absatz-Standardschriftart"/>
    <w:rsid w:val="00607785"/>
  </w:style>
  <w:style w:type="character" w:customStyle="1" w:styleId="WW-Absatz-Standardschriftart">
    <w:name w:val="WW-Absatz-Standardschriftart"/>
    <w:rsid w:val="00607785"/>
  </w:style>
  <w:style w:type="character" w:customStyle="1" w:styleId="WW-Absatz-Standardschriftart1">
    <w:name w:val="WW-Absatz-Standardschriftart1"/>
    <w:rsid w:val="00607785"/>
  </w:style>
  <w:style w:type="character" w:customStyle="1" w:styleId="WW-Absatz-Standardschriftart11">
    <w:name w:val="WW-Absatz-Standardschriftart11"/>
    <w:rsid w:val="00607785"/>
  </w:style>
  <w:style w:type="character" w:customStyle="1" w:styleId="WW-Absatz-Standardschriftart111">
    <w:name w:val="WW-Absatz-Standardschriftart111"/>
    <w:rsid w:val="00607785"/>
  </w:style>
  <w:style w:type="character" w:customStyle="1" w:styleId="WW-Absatz-Standardschriftart1111">
    <w:name w:val="WW-Absatz-Standardschriftart1111"/>
    <w:rsid w:val="00607785"/>
  </w:style>
  <w:style w:type="character" w:customStyle="1" w:styleId="WW-Absatz-Standardschriftart11111">
    <w:name w:val="WW-Absatz-Standardschriftart11111"/>
    <w:rsid w:val="00607785"/>
  </w:style>
  <w:style w:type="character" w:customStyle="1" w:styleId="WW-Absatz-Standardschriftart111111">
    <w:name w:val="WW-Absatz-Standardschriftart111111"/>
    <w:rsid w:val="00607785"/>
  </w:style>
  <w:style w:type="character" w:customStyle="1" w:styleId="WW-Absatz-Standardschriftart1111111">
    <w:name w:val="WW-Absatz-Standardschriftart1111111"/>
    <w:rsid w:val="00607785"/>
  </w:style>
  <w:style w:type="character" w:customStyle="1" w:styleId="WW-Absatz-Standardschriftart11111111">
    <w:name w:val="WW-Absatz-Standardschriftart11111111"/>
    <w:rsid w:val="00607785"/>
  </w:style>
  <w:style w:type="character" w:customStyle="1" w:styleId="WW-Absatz-Standardschriftart111111111">
    <w:name w:val="WW-Absatz-Standardschriftart111111111"/>
    <w:rsid w:val="00607785"/>
  </w:style>
  <w:style w:type="character" w:customStyle="1" w:styleId="WW-Absatz-Standardschriftart1111111111">
    <w:name w:val="WW-Absatz-Standardschriftart1111111111"/>
    <w:rsid w:val="00607785"/>
  </w:style>
  <w:style w:type="character" w:customStyle="1" w:styleId="WW-Absatz-Standardschriftart11111111111">
    <w:name w:val="WW-Absatz-Standardschriftart11111111111"/>
    <w:rsid w:val="00607785"/>
  </w:style>
  <w:style w:type="character" w:customStyle="1" w:styleId="9">
    <w:name w:val="Основной шрифт абзаца9"/>
    <w:rsid w:val="00607785"/>
  </w:style>
  <w:style w:type="character" w:customStyle="1" w:styleId="WW-Absatz-Standardschriftart111111111111">
    <w:name w:val="WW-Absatz-Standardschriftart111111111111"/>
    <w:rsid w:val="00607785"/>
  </w:style>
  <w:style w:type="character" w:customStyle="1" w:styleId="WW-Absatz-Standardschriftart1111111111111">
    <w:name w:val="WW-Absatz-Standardschriftart1111111111111"/>
    <w:rsid w:val="00607785"/>
  </w:style>
  <w:style w:type="character" w:customStyle="1" w:styleId="8">
    <w:name w:val="Основной шрифт абзаца8"/>
    <w:rsid w:val="00607785"/>
  </w:style>
  <w:style w:type="character" w:customStyle="1" w:styleId="WW-Absatz-Standardschriftart11111111111111">
    <w:name w:val="WW-Absatz-Standardschriftart11111111111111"/>
    <w:rsid w:val="00607785"/>
  </w:style>
  <w:style w:type="character" w:customStyle="1" w:styleId="WW-Absatz-Standardschriftart111111111111111">
    <w:name w:val="WW-Absatz-Standardschriftart111111111111111"/>
    <w:rsid w:val="00607785"/>
  </w:style>
  <w:style w:type="character" w:customStyle="1" w:styleId="WW-Absatz-Standardschriftart1111111111111111">
    <w:name w:val="WW-Absatz-Standardschriftart1111111111111111"/>
    <w:rsid w:val="00607785"/>
  </w:style>
  <w:style w:type="character" w:customStyle="1" w:styleId="6">
    <w:name w:val="Основной шрифт абзаца6"/>
    <w:rsid w:val="00607785"/>
  </w:style>
  <w:style w:type="character" w:customStyle="1" w:styleId="WW-Absatz-Standardschriftart11111111111111111">
    <w:name w:val="WW-Absatz-Standardschriftart11111111111111111"/>
    <w:rsid w:val="00607785"/>
  </w:style>
  <w:style w:type="character" w:customStyle="1" w:styleId="WW-Absatz-Standardschriftart111111111111111111">
    <w:name w:val="WW-Absatz-Standardschriftart111111111111111111"/>
    <w:rsid w:val="00607785"/>
  </w:style>
  <w:style w:type="character" w:customStyle="1" w:styleId="WW-Absatz-Standardschriftart1111111111111111111">
    <w:name w:val="WW-Absatz-Standardschriftart1111111111111111111"/>
    <w:rsid w:val="00607785"/>
  </w:style>
  <w:style w:type="character" w:customStyle="1" w:styleId="WW-Absatz-Standardschriftart11111111111111111111">
    <w:name w:val="WW-Absatz-Standardschriftart11111111111111111111"/>
    <w:rsid w:val="00607785"/>
  </w:style>
  <w:style w:type="character" w:customStyle="1" w:styleId="WW-Absatz-Standardschriftart111111111111111111111">
    <w:name w:val="WW-Absatz-Standardschriftart111111111111111111111"/>
    <w:rsid w:val="00607785"/>
  </w:style>
  <w:style w:type="character" w:customStyle="1" w:styleId="WW-Absatz-Standardschriftart1111111111111111111111">
    <w:name w:val="WW-Absatz-Standardschriftart1111111111111111111111"/>
    <w:rsid w:val="00607785"/>
  </w:style>
  <w:style w:type="character" w:customStyle="1" w:styleId="WW-Absatz-Standardschriftart11111111111111111111111">
    <w:name w:val="WW-Absatz-Standardschriftart11111111111111111111111"/>
    <w:rsid w:val="00607785"/>
  </w:style>
  <w:style w:type="character" w:customStyle="1" w:styleId="WW-Absatz-Standardschriftart111111111111111111111111">
    <w:name w:val="WW-Absatz-Standardschriftart111111111111111111111111"/>
    <w:rsid w:val="00607785"/>
  </w:style>
  <w:style w:type="character" w:customStyle="1" w:styleId="51">
    <w:name w:val="Основной шрифт абзаца5"/>
    <w:rsid w:val="00607785"/>
  </w:style>
  <w:style w:type="character" w:customStyle="1" w:styleId="4">
    <w:name w:val="Основной шрифт абзаца4"/>
    <w:rsid w:val="00607785"/>
  </w:style>
  <w:style w:type="character" w:customStyle="1" w:styleId="31">
    <w:name w:val="Основной шрифт абзаца3"/>
    <w:rsid w:val="00607785"/>
  </w:style>
  <w:style w:type="character" w:customStyle="1" w:styleId="WW-Absatz-Standardschriftart1111111111111111111111111">
    <w:name w:val="WW-Absatz-Standardschriftart1111111111111111111111111"/>
    <w:rsid w:val="00607785"/>
  </w:style>
  <w:style w:type="character" w:customStyle="1" w:styleId="21">
    <w:name w:val="Основной шрифт абзаца2"/>
    <w:rsid w:val="00607785"/>
  </w:style>
  <w:style w:type="character" w:customStyle="1" w:styleId="af2">
    <w:name w:val="Маркеры списка"/>
    <w:rsid w:val="00607785"/>
    <w:rPr>
      <w:rFonts w:ascii="OpenSymbol" w:eastAsia="OpenSymbol" w:hAnsi="OpenSymbol" w:cs="OpenSymbol"/>
    </w:rPr>
  </w:style>
  <w:style w:type="character" w:customStyle="1" w:styleId="1a">
    <w:name w:val="Основной шрифт абзаца1"/>
    <w:rsid w:val="00607785"/>
  </w:style>
  <w:style w:type="character" w:customStyle="1" w:styleId="ListLabel1">
    <w:name w:val="ListLabel 1"/>
    <w:rsid w:val="00607785"/>
    <w:rPr>
      <w:b/>
      <w:u w:val="single"/>
    </w:rPr>
  </w:style>
  <w:style w:type="character" w:customStyle="1" w:styleId="af3">
    <w:name w:val="Символ нумерации"/>
    <w:rsid w:val="00607785"/>
  </w:style>
  <w:style w:type="character" w:customStyle="1" w:styleId="1b">
    <w:name w:val="Гиперссылка1"/>
    <w:rsid w:val="00607785"/>
    <w:rPr>
      <w:color w:val="000080"/>
      <w:u w:val="single"/>
    </w:rPr>
  </w:style>
  <w:style w:type="character" w:customStyle="1" w:styleId="af4">
    <w:name w:val="Гипертекстовая ссылка"/>
    <w:rsid w:val="00607785"/>
    <w:rPr>
      <w:rFonts w:cs="Times New Roman"/>
      <w:b w:val="0"/>
      <w:color w:val="106BBE"/>
    </w:rPr>
  </w:style>
  <w:style w:type="character" w:styleId="af5">
    <w:name w:val="Hyperlink"/>
    <w:rsid w:val="00607785"/>
    <w:rPr>
      <w:color w:val="0000FF"/>
      <w:u w:val="single"/>
    </w:rPr>
  </w:style>
  <w:style w:type="character" w:customStyle="1" w:styleId="af6">
    <w:name w:val="Сравнение редакций"/>
    <w:rsid w:val="00607785"/>
    <w:rPr>
      <w:b/>
      <w:bCs/>
      <w:color w:val="26282F"/>
    </w:rPr>
  </w:style>
  <w:style w:type="paragraph" w:customStyle="1" w:styleId="af7">
    <w:name w:val="Заголовок"/>
    <w:basedOn w:val="11"/>
    <w:next w:val="a0"/>
    <w:rsid w:val="0060778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80">
    <w:name w:val="Указатель18"/>
    <w:basedOn w:val="a"/>
    <w:rsid w:val="00607785"/>
    <w:pPr>
      <w:suppressLineNumbers/>
    </w:pPr>
    <w:rPr>
      <w:rFonts w:cs="Arial"/>
    </w:rPr>
  </w:style>
  <w:style w:type="paragraph" w:customStyle="1" w:styleId="111">
    <w:name w:val="Название объекта11"/>
    <w:basedOn w:val="a"/>
    <w:rsid w:val="0060778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70">
    <w:name w:val="Указатель17"/>
    <w:basedOn w:val="a"/>
    <w:rsid w:val="00607785"/>
    <w:pPr>
      <w:suppressLineNumbers/>
    </w:pPr>
    <w:rPr>
      <w:rFonts w:cs="Arial"/>
    </w:rPr>
  </w:style>
  <w:style w:type="paragraph" w:customStyle="1" w:styleId="101">
    <w:name w:val="Название объекта10"/>
    <w:basedOn w:val="a"/>
    <w:rsid w:val="0060778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60">
    <w:name w:val="Указатель16"/>
    <w:basedOn w:val="a"/>
    <w:rsid w:val="00607785"/>
    <w:pPr>
      <w:suppressLineNumbers/>
    </w:pPr>
    <w:rPr>
      <w:rFonts w:cs="Arial"/>
    </w:rPr>
  </w:style>
  <w:style w:type="paragraph" w:customStyle="1" w:styleId="90">
    <w:name w:val="Название объекта9"/>
    <w:basedOn w:val="a"/>
    <w:rsid w:val="0060778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50">
    <w:name w:val="Указатель15"/>
    <w:basedOn w:val="a"/>
    <w:rsid w:val="00607785"/>
    <w:pPr>
      <w:suppressLineNumbers/>
    </w:pPr>
    <w:rPr>
      <w:rFonts w:cs="Arial"/>
    </w:rPr>
  </w:style>
  <w:style w:type="paragraph" w:customStyle="1" w:styleId="80">
    <w:name w:val="Название объекта8"/>
    <w:basedOn w:val="a"/>
    <w:rsid w:val="0060778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0">
    <w:name w:val="Указатель14"/>
    <w:basedOn w:val="a"/>
    <w:rsid w:val="00607785"/>
    <w:pPr>
      <w:suppressLineNumbers/>
    </w:pPr>
    <w:rPr>
      <w:rFonts w:cs="Arial"/>
    </w:rPr>
  </w:style>
  <w:style w:type="paragraph" w:customStyle="1" w:styleId="70">
    <w:name w:val="Название объекта7"/>
    <w:basedOn w:val="a"/>
    <w:rsid w:val="0060778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1">
    <w:name w:val="Указатель13"/>
    <w:basedOn w:val="a"/>
    <w:rsid w:val="00607785"/>
    <w:pPr>
      <w:suppressLineNumbers/>
    </w:pPr>
    <w:rPr>
      <w:rFonts w:cs="Arial"/>
    </w:rPr>
  </w:style>
  <w:style w:type="paragraph" w:customStyle="1" w:styleId="60">
    <w:name w:val="Название объекта6"/>
    <w:basedOn w:val="a"/>
    <w:rsid w:val="006077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1">
    <w:name w:val="Указатель12"/>
    <w:basedOn w:val="a"/>
    <w:rsid w:val="00607785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rsid w:val="006077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2">
    <w:name w:val="Указатель11"/>
    <w:basedOn w:val="a"/>
    <w:rsid w:val="00607785"/>
    <w:pPr>
      <w:suppressLineNumbers/>
    </w:pPr>
    <w:rPr>
      <w:rFonts w:cs="Mangal"/>
    </w:rPr>
  </w:style>
  <w:style w:type="paragraph" w:customStyle="1" w:styleId="40">
    <w:name w:val="Название объекта4"/>
    <w:basedOn w:val="af7"/>
    <w:next w:val="a0"/>
    <w:rsid w:val="00607785"/>
    <w:pPr>
      <w:jc w:val="center"/>
    </w:pPr>
    <w:rPr>
      <w:b/>
      <w:bCs/>
      <w:sz w:val="56"/>
      <w:szCs w:val="56"/>
    </w:rPr>
  </w:style>
  <w:style w:type="paragraph" w:customStyle="1" w:styleId="102">
    <w:name w:val="Указатель10"/>
    <w:basedOn w:val="a"/>
    <w:rsid w:val="00607785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rsid w:val="006077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Указатель9"/>
    <w:basedOn w:val="a"/>
    <w:rsid w:val="00607785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rsid w:val="006077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1">
    <w:name w:val="Указатель8"/>
    <w:basedOn w:val="a"/>
    <w:rsid w:val="00607785"/>
    <w:pPr>
      <w:suppressLineNumbers/>
    </w:pPr>
    <w:rPr>
      <w:rFonts w:cs="Mangal"/>
    </w:rPr>
  </w:style>
  <w:style w:type="paragraph" w:customStyle="1" w:styleId="82">
    <w:name w:val="Название8"/>
    <w:basedOn w:val="a"/>
    <w:rsid w:val="006077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607785"/>
    <w:pPr>
      <w:suppressLineNumbers/>
    </w:pPr>
    <w:rPr>
      <w:rFonts w:cs="Mangal"/>
    </w:rPr>
  </w:style>
  <w:style w:type="paragraph" w:customStyle="1" w:styleId="72">
    <w:name w:val="Название7"/>
    <w:basedOn w:val="a"/>
    <w:rsid w:val="00607785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rsid w:val="00607785"/>
    <w:pPr>
      <w:suppressLineNumbers/>
    </w:pPr>
    <w:rPr>
      <w:rFonts w:ascii="Arial" w:hAnsi="Arial" w:cs="Mangal"/>
    </w:rPr>
  </w:style>
  <w:style w:type="paragraph" w:customStyle="1" w:styleId="53">
    <w:name w:val="Название5"/>
    <w:basedOn w:val="11"/>
    <w:rsid w:val="00607785"/>
    <w:pPr>
      <w:suppressLineNumbers/>
      <w:spacing w:before="120" w:after="120"/>
    </w:pPr>
    <w:rPr>
      <w:rFonts w:cs="Mangal"/>
      <w:i/>
      <w:iCs/>
    </w:rPr>
  </w:style>
  <w:style w:type="paragraph" w:customStyle="1" w:styleId="54">
    <w:name w:val="Указатель5"/>
    <w:basedOn w:val="11"/>
    <w:rsid w:val="00607785"/>
    <w:pPr>
      <w:suppressLineNumbers/>
    </w:pPr>
    <w:rPr>
      <w:rFonts w:cs="Mangal"/>
    </w:rPr>
  </w:style>
  <w:style w:type="paragraph" w:customStyle="1" w:styleId="41">
    <w:name w:val="Название4"/>
    <w:basedOn w:val="11"/>
    <w:rsid w:val="00607785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">
    <w:name w:val="Указатель4"/>
    <w:basedOn w:val="11"/>
    <w:rsid w:val="00607785"/>
    <w:pPr>
      <w:suppressLineNumbers/>
    </w:pPr>
    <w:rPr>
      <w:rFonts w:ascii="Arial" w:hAnsi="Arial" w:cs="Mangal"/>
    </w:rPr>
  </w:style>
  <w:style w:type="paragraph" w:customStyle="1" w:styleId="33">
    <w:name w:val="Название3"/>
    <w:basedOn w:val="11"/>
    <w:rsid w:val="00607785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">
    <w:name w:val="Указатель3"/>
    <w:basedOn w:val="11"/>
    <w:rsid w:val="00607785"/>
    <w:pPr>
      <w:suppressLineNumbers/>
    </w:pPr>
    <w:rPr>
      <w:rFonts w:ascii="Arial" w:hAnsi="Arial" w:cs="Mangal"/>
    </w:rPr>
  </w:style>
  <w:style w:type="paragraph" w:customStyle="1" w:styleId="23">
    <w:name w:val="Название2"/>
    <w:basedOn w:val="11"/>
    <w:rsid w:val="00607785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">
    <w:name w:val="Указатель2"/>
    <w:basedOn w:val="11"/>
    <w:rsid w:val="00607785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11"/>
    <w:rsid w:val="00607785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11"/>
    <w:rsid w:val="00607785"/>
    <w:pPr>
      <w:suppressLineNumbers/>
    </w:pPr>
    <w:rPr>
      <w:rFonts w:ascii="Arial" w:hAnsi="Arial" w:cs="Mangal"/>
    </w:rPr>
  </w:style>
  <w:style w:type="paragraph" w:customStyle="1" w:styleId="62">
    <w:name w:val="Название6"/>
    <w:basedOn w:val="af7"/>
    <w:next w:val="af8"/>
    <w:rsid w:val="00607785"/>
  </w:style>
  <w:style w:type="paragraph" w:styleId="af8">
    <w:name w:val="Subtitle"/>
    <w:basedOn w:val="af7"/>
    <w:next w:val="a0"/>
    <w:link w:val="af9"/>
    <w:qFormat/>
    <w:rsid w:val="00607785"/>
    <w:pPr>
      <w:jc w:val="center"/>
    </w:pPr>
    <w:rPr>
      <w:i/>
      <w:iCs/>
    </w:rPr>
  </w:style>
  <w:style w:type="character" w:customStyle="1" w:styleId="af9">
    <w:name w:val="Подзаголовок Знак"/>
    <w:basedOn w:val="a1"/>
    <w:link w:val="af8"/>
    <w:rsid w:val="00607785"/>
    <w:rPr>
      <w:rFonts w:ascii="Arial" w:eastAsia="Arial Unicode MS" w:hAnsi="Arial" w:cs="Arial"/>
      <w:i/>
      <w:iCs/>
      <w:color w:val="000000"/>
      <w:sz w:val="28"/>
      <w:szCs w:val="28"/>
      <w:lang w:val="en-US" w:eastAsia="zh-CN" w:bidi="en-US"/>
    </w:rPr>
  </w:style>
  <w:style w:type="paragraph" w:customStyle="1" w:styleId="msonormalcxspmiddle">
    <w:name w:val="msonormalcxspmiddle"/>
    <w:basedOn w:val="11"/>
    <w:rsid w:val="00607785"/>
    <w:pPr>
      <w:spacing w:before="100" w:after="100"/>
    </w:pPr>
  </w:style>
  <w:style w:type="paragraph" w:customStyle="1" w:styleId="P1">
    <w:name w:val="P1"/>
    <w:basedOn w:val="11"/>
    <w:rsid w:val="00607785"/>
    <w:pPr>
      <w:jc w:val="center"/>
    </w:pPr>
    <w:rPr>
      <w:rFonts w:cs="Mangal"/>
      <w:b/>
      <w:sz w:val="28"/>
    </w:rPr>
  </w:style>
  <w:style w:type="paragraph" w:customStyle="1" w:styleId="P4">
    <w:name w:val="P4"/>
    <w:basedOn w:val="11"/>
    <w:rsid w:val="00607785"/>
    <w:rPr>
      <w:rFonts w:cs="Mangal"/>
      <w:sz w:val="28"/>
    </w:rPr>
  </w:style>
  <w:style w:type="paragraph" w:customStyle="1" w:styleId="P5">
    <w:name w:val="P5"/>
    <w:basedOn w:val="11"/>
    <w:rsid w:val="00607785"/>
    <w:pPr>
      <w:jc w:val="both"/>
    </w:pPr>
    <w:rPr>
      <w:rFonts w:cs="Mangal"/>
      <w:sz w:val="28"/>
    </w:rPr>
  </w:style>
  <w:style w:type="paragraph" w:customStyle="1" w:styleId="P13">
    <w:name w:val="P13"/>
    <w:basedOn w:val="11"/>
    <w:rsid w:val="00607785"/>
    <w:pPr>
      <w:jc w:val="both"/>
    </w:pPr>
    <w:rPr>
      <w:rFonts w:cs="Mangal"/>
      <w:sz w:val="28"/>
    </w:rPr>
  </w:style>
  <w:style w:type="paragraph" w:customStyle="1" w:styleId="Style1">
    <w:name w:val="Style1"/>
    <w:basedOn w:val="11"/>
    <w:rsid w:val="00607785"/>
    <w:pPr>
      <w:spacing w:line="322" w:lineRule="exact"/>
      <w:ind w:hanging="202"/>
    </w:pPr>
  </w:style>
  <w:style w:type="paragraph" w:customStyle="1" w:styleId="Style5">
    <w:name w:val="Style5"/>
    <w:basedOn w:val="11"/>
    <w:rsid w:val="00607785"/>
    <w:pPr>
      <w:spacing w:line="322" w:lineRule="exact"/>
      <w:jc w:val="both"/>
    </w:pPr>
  </w:style>
  <w:style w:type="paragraph" w:customStyle="1" w:styleId="Style8">
    <w:name w:val="Style8"/>
    <w:basedOn w:val="11"/>
    <w:rsid w:val="00607785"/>
    <w:pPr>
      <w:spacing w:line="320" w:lineRule="exact"/>
      <w:ind w:firstLine="547"/>
      <w:jc w:val="both"/>
    </w:pPr>
  </w:style>
  <w:style w:type="paragraph" w:customStyle="1" w:styleId="Style14">
    <w:name w:val="Style14"/>
    <w:basedOn w:val="11"/>
    <w:rsid w:val="00607785"/>
    <w:pPr>
      <w:spacing w:line="322" w:lineRule="exact"/>
      <w:ind w:firstLine="542"/>
      <w:jc w:val="both"/>
    </w:pPr>
  </w:style>
  <w:style w:type="paragraph" w:customStyle="1" w:styleId="210">
    <w:name w:val="Основной текст 21"/>
    <w:basedOn w:val="11"/>
    <w:rsid w:val="00607785"/>
  </w:style>
  <w:style w:type="paragraph" w:customStyle="1" w:styleId="310">
    <w:name w:val="Основной текст 31"/>
    <w:basedOn w:val="11"/>
    <w:rsid w:val="00607785"/>
  </w:style>
  <w:style w:type="paragraph" w:customStyle="1" w:styleId="Style11">
    <w:name w:val="Style11"/>
    <w:basedOn w:val="11"/>
    <w:rsid w:val="00607785"/>
    <w:pPr>
      <w:spacing w:line="322" w:lineRule="exact"/>
      <w:jc w:val="both"/>
    </w:pPr>
  </w:style>
  <w:style w:type="paragraph" w:customStyle="1" w:styleId="Style10">
    <w:name w:val="Style10"/>
    <w:basedOn w:val="11"/>
    <w:rsid w:val="00607785"/>
    <w:pPr>
      <w:spacing w:line="638" w:lineRule="exact"/>
      <w:ind w:firstLine="638"/>
    </w:pPr>
  </w:style>
  <w:style w:type="paragraph" w:customStyle="1" w:styleId="Style13">
    <w:name w:val="Style13"/>
    <w:basedOn w:val="11"/>
    <w:rsid w:val="00607785"/>
    <w:pPr>
      <w:spacing w:line="323" w:lineRule="exact"/>
      <w:ind w:firstLine="1238"/>
      <w:jc w:val="both"/>
    </w:pPr>
  </w:style>
  <w:style w:type="paragraph" w:customStyle="1" w:styleId="FR2">
    <w:name w:val="FR2"/>
    <w:rsid w:val="00607785"/>
    <w:pPr>
      <w:widowControl w:val="0"/>
      <w:snapToGrid w:val="0"/>
      <w:spacing w:line="100" w:lineRule="atLeast"/>
      <w:ind w:left="6840"/>
    </w:pPr>
    <w:rPr>
      <w:rFonts w:ascii="Arial" w:eastAsia="Arial" w:hAnsi="Arial" w:cs="Arial"/>
      <w:sz w:val="24"/>
      <w:szCs w:val="20"/>
      <w:lang w:eastAsia="zh-CN"/>
    </w:rPr>
  </w:style>
  <w:style w:type="paragraph" w:customStyle="1" w:styleId="1e">
    <w:name w:val="Обычный (веб)1"/>
    <w:basedOn w:val="11"/>
    <w:rsid w:val="00607785"/>
    <w:pPr>
      <w:spacing w:before="120" w:after="120"/>
    </w:pPr>
    <w:rPr>
      <w:szCs w:val="20"/>
    </w:rPr>
  </w:style>
  <w:style w:type="paragraph" w:customStyle="1" w:styleId="afa">
    <w:name w:val="Колонтитул"/>
    <w:basedOn w:val="a"/>
    <w:rsid w:val="00607785"/>
    <w:pPr>
      <w:suppressLineNumbers/>
      <w:tabs>
        <w:tab w:val="center" w:pos="4819"/>
        <w:tab w:val="right" w:pos="9638"/>
      </w:tabs>
    </w:pPr>
  </w:style>
  <w:style w:type="paragraph" w:styleId="afb">
    <w:name w:val="header"/>
    <w:basedOn w:val="11"/>
    <w:link w:val="afc"/>
    <w:rsid w:val="0060778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1"/>
    <w:link w:val="afb"/>
    <w:rsid w:val="00607785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1f">
    <w:name w:val="Название объекта1"/>
    <w:basedOn w:val="11"/>
    <w:next w:val="11"/>
    <w:rsid w:val="00607785"/>
    <w:pPr>
      <w:jc w:val="right"/>
    </w:pPr>
    <w:rPr>
      <w:sz w:val="28"/>
      <w:szCs w:val="20"/>
    </w:rPr>
  </w:style>
  <w:style w:type="paragraph" w:customStyle="1" w:styleId="afd">
    <w:name w:val="Таблицы (моноширинный)"/>
    <w:basedOn w:val="11"/>
    <w:next w:val="11"/>
    <w:rsid w:val="00607785"/>
    <w:pPr>
      <w:autoSpaceDE w:val="0"/>
      <w:jc w:val="both"/>
    </w:pPr>
    <w:rPr>
      <w:rFonts w:ascii="Courier New" w:hAnsi="Courier New" w:cs="Courier New"/>
      <w:sz w:val="18"/>
      <w:szCs w:val="18"/>
    </w:rPr>
  </w:style>
  <w:style w:type="paragraph" w:styleId="afe">
    <w:name w:val="Body Text Indent"/>
    <w:basedOn w:val="11"/>
    <w:link w:val="aff"/>
    <w:rsid w:val="00607785"/>
    <w:pPr>
      <w:ind w:left="75"/>
    </w:pPr>
    <w:rPr>
      <w:sz w:val="28"/>
    </w:rPr>
  </w:style>
  <w:style w:type="character" w:customStyle="1" w:styleId="aff">
    <w:name w:val="Основной текст с отступом Знак"/>
    <w:basedOn w:val="a1"/>
    <w:link w:val="afe"/>
    <w:rsid w:val="00607785"/>
    <w:rPr>
      <w:rFonts w:ascii="Times New Roman" w:eastAsia="Arial Unicode MS" w:hAnsi="Times New Roman" w:cs="Tahoma"/>
      <w:color w:val="000000"/>
      <w:sz w:val="28"/>
      <w:szCs w:val="24"/>
      <w:lang w:val="en-US" w:eastAsia="zh-CN" w:bidi="en-US"/>
    </w:rPr>
  </w:style>
  <w:style w:type="paragraph" w:styleId="HTML">
    <w:name w:val="HTML Preformatted"/>
    <w:basedOn w:val="11"/>
    <w:link w:val="HTML0"/>
    <w:rsid w:val="006077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607785"/>
    <w:rPr>
      <w:rFonts w:ascii="Courier New" w:eastAsia="Arial Unicode MS" w:hAnsi="Courier New" w:cs="Courier New"/>
      <w:color w:val="000000"/>
      <w:sz w:val="20"/>
      <w:szCs w:val="20"/>
      <w:lang w:val="en-US" w:eastAsia="zh-CN" w:bidi="en-US"/>
    </w:rPr>
  </w:style>
  <w:style w:type="paragraph" w:customStyle="1" w:styleId="printc">
    <w:name w:val="printc"/>
    <w:basedOn w:val="11"/>
    <w:rsid w:val="00607785"/>
    <w:pPr>
      <w:spacing w:before="280" w:after="280"/>
    </w:pPr>
  </w:style>
  <w:style w:type="paragraph" w:customStyle="1" w:styleId="aff0">
    <w:name w:val="Нормальный (таблица)"/>
    <w:basedOn w:val="a"/>
    <w:rsid w:val="00607785"/>
    <w:pPr>
      <w:widowControl w:val="0"/>
      <w:jc w:val="both"/>
    </w:pPr>
    <w:rPr>
      <w:rFonts w:ascii="Arial" w:hAnsi="Arial" w:cs="Arial"/>
      <w:kern w:val="2"/>
      <w:sz w:val="24"/>
      <w:szCs w:val="24"/>
      <w:lang w:bidi="hi-IN"/>
    </w:rPr>
  </w:style>
  <w:style w:type="character" w:customStyle="1" w:styleId="13">
    <w:name w:val="Текст выноски Знак1"/>
    <w:basedOn w:val="a1"/>
    <w:link w:val="af0"/>
    <w:rsid w:val="00607785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aff1">
    <w:name w:val="Блочная цитата"/>
    <w:basedOn w:val="a"/>
    <w:rsid w:val="00607785"/>
    <w:pPr>
      <w:spacing w:after="283"/>
      <w:ind w:left="567" w:right="567"/>
    </w:pPr>
  </w:style>
  <w:style w:type="paragraph" w:styleId="aff2">
    <w:name w:val="List Paragraph"/>
    <w:basedOn w:val="a"/>
    <w:qFormat/>
    <w:rsid w:val="006E21F5"/>
    <w:pPr>
      <w:ind w:left="720"/>
      <w:contextualSpacing/>
    </w:pPr>
  </w:style>
  <w:style w:type="character" w:customStyle="1" w:styleId="FontStyle28">
    <w:name w:val="Font Style28"/>
    <w:rsid w:val="00581887"/>
    <w:rPr>
      <w:rFonts w:ascii="Times New Roman" w:hAnsi="Times New Roman" w:cs="Times New Roman"/>
      <w:sz w:val="26"/>
      <w:szCs w:val="26"/>
      <w:lang w:val="ru-RU" w:bidi="ar-SA"/>
    </w:rPr>
  </w:style>
  <w:style w:type="paragraph" w:customStyle="1" w:styleId="Style9">
    <w:name w:val="Style9"/>
    <w:basedOn w:val="a"/>
    <w:rsid w:val="00581887"/>
    <w:pPr>
      <w:widowControl w:val="0"/>
      <w:autoSpaceDE w:val="0"/>
      <w:spacing w:after="200" w:line="331" w:lineRule="exact"/>
      <w:ind w:firstLine="720"/>
      <w:jc w:val="both"/>
    </w:pPr>
    <w:rPr>
      <w:rFonts w:ascii="Calibri" w:hAnsi="Calibri" w:cs="Calibri"/>
      <w:sz w:val="22"/>
      <w:szCs w:val="22"/>
    </w:rPr>
  </w:style>
  <w:style w:type="paragraph" w:customStyle="1" w:styleId="Quotations">
    <w:name w:val="Quotations"/>
    <w:basedOn w:val="a"/>
    <w:rsid w:val="00581887"/>
    <w:pPr>
      <w:spacing w:after="283" w:line="276" w:lineRule="auto"/>
      <w:ind w:left="567" w:right="567"/>
    </w:pPr>
    <w:rPr>
      <w:rFonts w:ascii="Calibri" w:hAnsi="Calibri" w:cs="Calibri"/>
      <w:sz w:val="22"/>
      <w:szCs w:val="22"/>
    </w:rPr>
  </w:style>
  <w:style w:type="paragraph" w:customStyle="1" w:styleId="1f0">
    <w:name w:val="Абзац списка1"/>
    <w:basedOn w:val="a"/>
    <w:rsid w:val="005818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5">
    <w:name w:val="Обычный2"/>
    <w:rsid w:val="00581887"/>
    <w:pPr>
      <w:spacing w:line="100" w:lineRule="atLeast"/>
    </w:pPr>
    <w:rPr>
      <w:rFonts w:ascii="Times New Roman" w:eastAsia="Arial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7F"/>
    <w:pPr>
      <w:spacing w:line="100" w:lineRule="atLeas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next w:val="a0"/>
    <w:link w:val="10"/>
    <w:qFormat/>
    <w:rsid w:val="00566F7F"/>
    <w:pPr>
      <w:keepNext/>
      <w:widowControl w:val="0"/>
      <w:tabs>
        <w:tab w:val="left" w:pos="360"/>
      </w:tabs>
      <w:spacing w:line="100" w:lineRule="atLeast"/>
      <w:jc w:val="center"/>
      <w:outlineLvl w:val="0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styleId="2">
    <w:name w:val="heading 2"/>
    <w:basedOn w:val="11"/>
    <w:next w:val="11"/>
    <w:link w:val="20"/>
    <w:qFormat/>
    <w:rsid w:val="00607785"/>
    <w:pPr>
      <w:keepNext/>
      <w:numPr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11"/>
    <w:next w:val="11"/>
    <w:link w:val="30"/>
    <w:qFormat/>
    <w:rsid w:val="00607785"/>
    <w:pPr>
      <w:keepNext/>
      <w:tabs>
        <w:tab w:val="left" w:pos="0"/>
      </w:tabs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11"/>
    <w:next w:val="11"/>
    <w:link w:val="50"/>
    <w:qFormat/>
    <w:rsid w:val="00607785"/>
    <w:p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7">
    <w:name w:val="Основной шрифт абзаца7"/>
    <w:qFormat/>
    <w:rsid w:val="00566F7F"/>
  </w:style>
  <w:style w:type="character" w:customStyle="1" w:styleId="FontStyle16">
    <w:name w:val="Font Style16"/>
    <w:qFormat/>
    <w:rsid w:val="00566F7F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qFormat/>
    <w:rsid w:val="00566F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qFormat/>
    <w:rsid w:val="00566F7F"/>
    <w:rPr>
      <w:rFonts w:ascii="Times New Roman" w:hAnsi="Times New Roman" w:cs="Times New Roman"/>
      <w:sz w:val="24"/>
      <w:szCs w:val="24"/>
    </w:rPr>
  </w:style>
  <w:style w:type="character" w:customStyle="1" w:styleId="a4">
    <w:name w:val="Цветовое выделение"/>
    <w:qFormat/>
    <w:rsid w:val="00566F7F"/>
    <w:rPr>
      <w:b/>
      <w:bCs w:val="0"/>
      <w:color w:val="26282F"/>
    </w:rPr>
  </w:style>
  <w:style w:type="character" w:customStyle="1" w:styleId="a5">
    <w:name w:val="Нижний колонтитул Знак"/>
    <w:basedOn w:val="a1"/>
    <w:qFormat/>
    <w:rsid w:val="00566F7F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character" w:customStyle="1" w:styleId="a6">
    <w:name w:val="Основной текст Знак"/>
    <w:basedOn w:val="a1"/>
    <w:qFormat/>
    <w:rsid w:val="00566F7F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Текст выноски Знак"/>
    <w:basedOn w:val="a1"/>
    <w:qFormat/>
    <w:rsid w:val="000D3F9A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12">
    <w:name w:val="Заголовок1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unhideWhenUsed/>
    <w:rsid w:val="00566F7F"/>
    <w:pPr>
      <w:spacing w:after="120"/>
    </w:pPr>
  </w:style>
  <w:style w:type="paragraph" w:styleId="a8">
    <w:name w:val="List"/>
    <w:basedOn w:val="a0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Обычный1"/>
    <w:qFormat/>
    <w:rsid w:val="00566F7F"/>
    <w:pPr>
      <w:widowControl w:val="0"/>
      <w:spacing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ab">
    <w:name w:val="Содержимое таблицы"/>
    <w:basedOn w:val="11"/>
    <w:qFormat/>
    <w:rsid w:val="00566F7F"/>
    <w:pPr>
      <w:suppressLineNumbers/>
    </w:pPr>
  </w:style>
  <w:style w:type="paragraph" w:customStyle="1" w:styleId="ac">
    <w:name w:val="Верхний и нижний колонтитулы"/>
    <w:basedOn w:val="a"/>
    <w:qFormat/>
  </w:style>
  <w:style w:type="paragraph" w:styleId="ad">
    <w:name w:val="footer"/>
    <w:basedOn w:val="11"/>
    <w:rsid w:val="00566F7F"/>
    <w:pPr>
      <w:suppressLineNumbers/>
      <w:tabs>
        <w:tab w:val="center" w:pos="4819"/>
        <w:tab w:val="right" w:pos="9638"/>
      </w:tabs>
    </w:pPr>
  </w:style>
  <w:style w:type="paragraph" w:customStyle="1" w:styleId="ae">
    <w:name w:val="Прижатый влево"/>
    <w:basedOn w:val="11"/>
    <w:next w:val="11"/>
    <w:qFormat/>
    <w:rsid w:val="00566F7F"/>
    <w:pPr>
      <w:widowControl/>
    </w:pPr>
    <w:rPr>
      <w:rFonts w:ascii="Arial" w:eastAsia="Times New Roman" w:hAnsi="Arial" w:cs="Arial"/>
      <w:color w:val="auto"/>
      <w:lang w:val="ru-RU" w:bidi="ar-SA"/>
    </w:rPr>
  </w:style>
  <w:style w:type="paragraph" w:styleId="af">
    <w:name w:val="Normal (Web)"/>
    <w:basedOn w:val="11"/>
    <w:qFormat/>
    <w:rsid w:val="00566F7F"/>
    <w:pPr>
      <w:widowControl/>
      <w:spacing w:before="100" w:after="119"/>
    </w:pPr>
    <w:rPr>
      <w:rFonts w:eastAsia="Times New Roman" w:cs="Times New Roman"/>
      <w:color w:val="auto"/>
      <w:lang w:val="ru-RU" w:bidi="ar-SA"/>
    </w:rPr>
  </w:style>
  <w:style w:type="paragraph" w:customStyle="1" w:styleId="ConsPlusNonformat">
    <w:name w:val="ConsPlusNonformat"/>
    <w:qFormat/>
    <w:rsid w:val="00566F7F"/>
    <w:pPr>
      <w:widowControl w:val="0"/>
      <w:spacing w:line="100" w:lineRule="atLeast"/>
    </w:pPr>
    <w:rPr>
      <w:rFonts w:ascii="Courier New" w:eastAsia="Arial" w:hAnsi="Courier New" w:cs="Courier New"/>
      <w:sz w:val="20"/>
      <w:szCs w:val="20"/>
      <w:lang w:eastAsia="zh-CN"/>
    </w:rPr>
  </w:style>
  <w:style w:type="paragraph" w:customStyle="1" w:styleId="printj">
    <w:name w:val="printj"/>
    <w:basedOn w:val="11"/>
    <w:qFormat/>
    <w:rsid w:val="00566F7F"/>
    <w:pPr>
      <w:spacing w:before="280" w:after="280"/>
    </w:pPr>
  </w:style>
  <w:style w:type="paragraph" w:customStyle="1" w:styleId="ConsPlusNormal">
    <w:name w:val="ConsPlusNormal"/>
    <w:qFormat/>
    <w:rsid w:val="00566F7F"/>
    <w:pPr>
      <w:widowControl w:val="0"/>
    </w:pPr>
    <w:rPr>
      <w:rFonts w:ascii="Arial" w:eastAsia="Courier New" w:hAnsi="Arial" w:cs="Arial"/>
      <w:sz w:val="20"/>
      <w:szCs w:val="20"/>
      <w:lang w:eastAsia="zh-CN"/>
    </w:rPr>
  </w:style>
  <w:style w:type="paragraph" w:styleId="af0">
    <w:name w:val="Balloon Text"/>
    <w:basedOn w:val="a"/>
    <w:link w:val="13"/>
    <w:unhideWhenUsed/>
    <w:qFormat/>
    <w:rsid w:val="000D3F9A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af1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Style3">
    <w:name w:val="Style3"/>
    <w:basedOn w:val="11"/>
    <w:rsid w:val="009A5808"/>
    <w:pPr>
      <w:spacing w:line="317" w:lineRule="exact"/>
      <w:ind w:firstLine="744"/>
      <w:jc w:val="both"/>
    </w:pPr>
  </w:style>
  <w:style w:type="character" w:customStyle="1" w:styleId="20">
    <w:name w:val="Заголовок 2 Знак"/>
    <w:basedOn w:val="a1"/>
    <w:link w:val="2"/>
    <w:rsid w:val="00607785"/>
    <w:rPr>
      <w:rFonts w:ascii="Arial" w:eastAsia="Arial Unicode MS" w:hAnsi="Arial" w:cs="Arial"/>
      <w:b/>
      <w:bCs/>
      <w:i/>
      <w:iCs/>
      <w:color w:val="000000"/>
      <w:sz w:val="28"/>
      <w:szCs w:val="28"/>
      <w:lang w:val="en-US" w:eastAsia="zh-CN" w:bidi="en-US"/>
    </w:rPr>
  </w:style>
  <w:style w:type="character" w:customStyle="1" w:styleId="30">
    <w:name w:val="Заголовок 3 Знак"/>
    <w:basedOn w:val="a1"/>
    <w:link w:val="3"/>
    <w:rsid w:val="00607785"/>
    <w:rPr>
      <w:rFonts w:ascii="Cambria" w:eastAsia="Times New Roman" w:hAnsi="Cambria" w:cs="Times New Roman"/>
      <w:b/>
      <w:bCs/>
      <w:color w:val="000000"/>
      <w:sz w:val="26"/>
      <w:szCs w:val="26"/>
      <w:lang w:val="en-US" w:eastAsia="zh-CN" w:bidi="en-US"/>
    </w:rPr>
  </w:style>
  <w:style w:type="character" w:customStyle="1" w:styleId="50">
    <w:name w:val="Заголовок 5 Знак"/>
    <w:basedOn w:val="a1"/>
    <w:link w:val="5"/>
    <w:rsid w:val="00607785"/>
    <w:rPr>
      <w:rFonts w:ascii="Times New Roman" w:eastAsia="Arial Unicode MS" w:hAnsi="Times New Roman" w:cs="Tahoma"/>
      <w:b/>
      <w:bCs/>
      <w:i/>
      <w:iCs/>
      <w:color w:val="000000"/>
      <w:sz w:val="26"/>
      <w:szCs w:val="26"/>
      <w:lang w:val="en-US" w:eastAsia="zh-CN" w:bidi="en-US"/>
    </w:rPr>
  </w:style>
  <w:style w:type="character" w:customStyle="1" w:styleId="200">
    <w:name w:val="Основной шрифт абзаца20"/>
    <w:rsid w:val="00607785"/>
  </w:style>
  <w:style w:type="character" w:customStyle="1" w:styleId="WW8Num1z0">
    <w:name w:val="WW8Num1z0"/>
    <w:rsid w:val="00607785"/>
  </w:style>
  <w:style w:type="character" w:customStyle="1" w:styleId="WW8Num1z1">
    <w:name w:val="WW8Num1z1"/>
    <w:rsid w:val="00607785"/>
  </w:style>
  <w:style w:type="character" w:customStyle="1" w:styleId="WW8Num1z2">
    <w:name w:val="WW8Num1z2"/>
    <w:rsid w:val="00607785"/>
  </w:style>
  <w:style w:type="character" w:customStyle="1" w:styleId="WW8Num1z3">
    <w:name w:val="WW8Num1z3"/>
    <w:rsid w:val="00607785"/>
  </w:style>
  <w:style w:type="character" w:customStyle="1" w:styleId="WW8Num1z4">
    <w:name w:val="WW8Num1z4"/>
    <w:rsid w:val="00607785"/>
  </w:style>
  <w:style w:type="character" w:customStyle="1" w:styleId="WW8Num1z5">
    <w:name w:val="WW8Num1z5"/>
    <w:rsid w:val="00607785"/>
  </w:style>
  <w:style w:type="character" w:customStyle="1" w:styleId="WW8Num1z6">
    <w:name w:val="WW8Num1z6"/>
    <w:rsid w:val="00607785"/>
  </w:style>
  <w:style w:type="character" w:customStyle="1" w:styleId="WW8Num1z7">
    <w:name w:val="WW8Num1z7"/>
    <w:rsid w:val="00607785"/>
  </w:style>
  <w:style w:type="character" w:customStyle="1" w:styleId="WW8Num1z8">
    <w:name w:val="WW8Num1z8"/>
    <w:rsid w:val="00607785"/>
  </w:style>
  <w:style w:type="character" w:customStyle="1" w:styleId="WW8Num2z0">
    <w:name w:val="WW8Num2z0"/>
    <w:rsid w:val="00607785"/>
  </w:style>
  <w:style w:type="character" w:customStyle="1" w:styleId="WW8Num2z1">
    <w:name w:val="WW8Num2z1"/>
    <w:rsid w:val="00607785"/>
  </w:style>
  <w:style w:type="character" w:customStyle="1" w:styleId="WW8Num2z2">
    <w:name w:val="WW8Num2z2"/>
    <w:rsid w:val="00607785"/>
  </w:style>
  <w:style w:type="character" w:customStyle="1" w:styleId="WW8Num2z3">
    <w:name w:val="WW8Num2z3"/>
    <w:rsid w:val="00607785"/>
  </w:style>
  <w:style w:type="character" w:customStyle="1" w:styleId="WW8Num2z4">
    <w:name w:val="WW8Num2z4"/>
    <w:rsid w:val="00607785"/>
  </w:style>
  <w:style w:type="character" w:customStyle="1" w:styleId="WW8Num2z5">
    <w:name w:val="WW8Num2z5"/>
    <w:rsid w:val="00607785"/>
  </w:style>
  <w:style w:type="character" w:customStyle="1" w:styleId="WW8Num2z6">
    <w:name w:val="WW8Num2z6"/>
    <w:rsid w:val="00607785"/>
  </w:style>
  <w:style w:type="character" w:customStyle="1" w:styleId="WW8Num2z7">
    <w:name w:val="WW8Num2z7"/>
    <w:rsid w:val="00607785"/>
  </w:style>
  <w:style w:type="character" w:customStyle="1" w:styleId="WW8Num2z8">
    <w:name w:val="WW8Num2z8"/>
    <w:rsid w:val="00607785"/>
  </w:style>
  <w:style w:type="character" w:customStyle="1" w:styleId="WW8Num3z0">
    <w:name w:val="WW8Num3z0"/>
    <w:rsid w:val="00607785"/>
  </w:style>
  <w:style w:type="character" w:customStyle="1" w:styleId="WW8Num3z1">
    <w:name w:val="WW8Num3z1"/>
    <w:rsid w:val="00607785"/>
  </w:style>
  <w:style w:type="character" w:customStyle="1" w:styleId="WW8Num3z2">
    <w:name w:val="WW8Num3z2"/>
    <w:rsid w:val="00607785"/>
  </w:style>
  <w:style w:type="character" w:customStyle="1" w:styleId="WW8Num3z3">
    <w:name w:val="WW8Num3z3"/>
    <w:rsid w:val="00607785"/>
  </w:style>
  <w:style w:type="character" w:customStyle="1" w:styleId="WW8Num3z4">
    <w:name w:val="WW8Num3z4"/>
    <w:rsid w:val="00607785"/>
  </w:style>
  <w:style w:type="character" w:customStyle="1" w:styleId="WW8Num3z5">
    <w:name w:val="WW8Num3z5"/>
    <w:rsid w:val="00607785"/>
  </w:style>
  <w:style w:type="character" w:customStyle="1" w:styleId="WW8Num3z6">
    <w:name w:val="WW8Num3z6"/>
    <w:rsid w:val="00607785"/>
  </w:style>
  <w:style w:type="character" w:customStyle="1" w:styleId="WW8Num3z7">
    <w:name w:val="WW8Num3z7"/>
    <w:rsid w:val="00607785"/>
  </w:style>
  <w:style w:type="character" w:customStyle="1" w:styleId="WW8Num3z8">
    <w:name w:val="WW8Num3z8"/>
    <w:rsid w:val="00607785"/>
  </w:style>
  <w:style w:type="character" w:customStyle="1" w:styleId="WW8Num4z0">
    <w:name w:val="WW8Num4z0"/>
    <w:rsid w:val="00607785"/>
    <w:rPr>
      <w:rFonts w:hint="default"/>
    </w:rPr>
  </w:style>
  <w:style w:type="character" w:customStyle="1" w:styleId="WW8Num4z1">
    <w:name w:val="WW8Num4z1"/>
    <w:rsid w:val="00607785"/>
  </w:style>
  <w:style w:type="character" w:customStyle="1" w:styleId="WW8Num4z2">
    <w:name w:val="WW8Num4z2"/>
    <w:rsid w:val="00607785"/>
  </w:style>
  <w:style w:type="character" w:customStyle="1" w:styleId="WW8Num4z3">
    <w:name w:val="WW8Num4z3"/>
    <w:rsid w:val="00607785"/>
  </w:style>
  <w:style w:type="character" w:customStyle="1" w:styleId="WW8Num4z4">
    <w:name w:val="WW8Num4z4"/>
    <w:rsid w:val="00607785"/>
  </w:style>
  <w:style w:type="character" w:customStyle="1" w:styleId="WW8Num4z5">
    <w:name w:val="WW8Num4z5"/>
    <w:rsid w:val="00607785"/>
  </w:style>
  <w:style w:type="character" w:customStyle="1" w:styleId="WW8Num4z6">
    <w:name w:val="WW8Num4z6"/>
    <w:rsid w:val="00607785"/>
  </w:style>
  <w:style w:type="character" w:customStyle="1" w:styleId="WW8Num4z7">
    <w:name w:val="WW8Num4z7"/>
    <w:rsid w:val="00607785"/>
  </w:style>
  <w:style w:type="character" w:customStyle="1" w:styleId="WW8Num4z8">
    <w:name w:val="WW8Num4z8"/>
    <w:rsid w:val="00607785"/>
  </w:style>
  <w:style w:type="character" w:customStyle="1" w:styleId="WW8Num5z0">
    <w:name w:val="WW8Num5z0"/>
    <w:rsid w:val="00607785"/>
    <w:rPr>
      <w:rFonts w:hint="default"/>
    </w:rPr>
  </w:style>
  <w:style w:type="character" w:customStyle="1" w:styleId="WW8Num5z1">
    <w:name w:val="WW8Num5z1"/>
    <w:rsid w:val="00607785"/>
  </w:style>
  <w:style w:type="character" w:customStyle="1" w:styleId="WW8Num5z2">
    <w:name w:val="WW8Num5z2"/>
    <w:rsid w:val="00607785"/>
  </w:style>
  <w:style w:type="character" w:customStyle="1" w:styleId="WW8Num5z3">
    <w:name w:val="WW8Num5z3"/>
    <w:rsid w:val="00607785"/>
  </w:style>
  <w:style w:type="character" w:customStyle="1" w:styleId="WW8Num5z4">
    <w:name w:val="WW8Num5z4"/>
    <w:rsid w:val="00607785"/>
  </w:style>
  <w:style w:type="character" w:customStyle="1" w:styleId="WW8Num5z5">
    <w:name w:val="WW8Num5z5"/>
    <w:rsid w:val="00607785"/>
  </w:style>
  <w:style w:type="character" w:customStyle="1" w:styleId="WW8Num5z6">
    <w:name w:val="WW8Num5z6"/>
    <w:rsid w:val="00607785"/>
  </w:style>
  <w:style w:type="character" w:customStyle="1" w:styleId="WW8Num5z7">
    <w:name w:val="WW8Num5z7"/>
    <w:rsid w:val="00607785"/>
  </w:style>
  <w:style w:type="character" w:customStyle="1" w:styleId="WW8Num5z8">
    <w:name w:val="WW8Num5z8"/>
    <w:rsid w:val="00607785"/>
  </w:style>
  <w:style w:type="character" w:customStyle="1" w:styleId="WW8Num6z0">
    <w:name w:val="WW8Num6z0"/>
    <w:rsid w:val="00607785"/>
    <w:rPr>
      <w:rFonts w:hint="default"/>
      <w:b w:val="0"/>
    </w:rPr>
  </w:style>
  <w:style w:type="character" w:customStyle="1" w:styleId="WW8Num6z1">
    <w:name w:val="WW8Num6z1"/>
    <w:rsid w:val="00607785"/>
  </w:style>
  <w:style w:type="character" w:customStyle="1" w:styleId="WW8Num6z2">
    <w:name w:val="WW8Num6z2"/>
    <w:rsid w:val="00607785"/>
  </w:style>
  <w:style w:type="character" w:customStyle="1" w:styleId="WW8Num6z3">
    <w:name w:val="WW8Num6z3"/>
    <w:rsid w:val="00607785"/>
  </w:style>
  <w:style w:type="character" w:customStyle="1" w:styleId="WW8Num6z4">
    <w:name w:val="WW8Num6z4"/>
    <w:rsid w:val="00607785"/>
  </w:style>
  <w:style w:type="character" w:customStyle="1" w:styleId="WW8Num6z5">
    <w:name w:val="WW8Num6z5"/>
    <w:rsid w:val="00607785"/>
  </w:style>
  <w:style w:type="character" w:customStyle="1" w:styleId="WW8Num6z6">
    <w:name w:val="WW8Num6z6"/>
    <w:rsid w:val="00607785"/>
  </w:style>
  <w:style w:type="character" w:customStyle="1" w:styleId="WW8Num6z7">
    <w:name w:val="WW8Num6z7"/>
    <w:rsid w:val="00607785"/>
  </w:style>
  <w:style w:type="character" w:customStyle="1" w:styleId="WW8Num6z8">
    <w:name w:val="WW8Num6z8"/>
    <w:rsid w:val="00607785"/>
  </w:style>
  <w:style w:type="character" w:customStyle="1" w:styleId="WW8Num7z0">
    <w:name w:val="WW8Num7z0"/>
    <w:rsid w:val="00607785"/>
    <w:rPr>
      <w:rFonts w:hint="default"/>
      <w:b w:val="0"/>
      <w:sz w:val="28"/>
      <w:szCs w:val="28"/>
    </w:rPr>
  </w:style>
  <w:style w:type="character" w:customStyle="1" w:styleId="WW8Num7z1">
    <w:name w:val="WW8Num7z1"/>
    <w:rsid w:val="00607785"/>
  </w:style>
  <w:style w:type="character" w:customStyle="1" w:styleId="WW8Num7z2">
    <w:name w:val="WW8Num7z2"/>
    <w:rsid w:val="00607785"/>
  </w:style>
  <w:style w:type="character" w:customStyle="1" w:styleId="WW8Num7z3">
    <w:name w:val="WW8Num7z3"/>
    <w:rsid w:val="00607785"/>
  </w:style>
  <w:style w:type="character" w:customStyle="1" w:styleId="WW8Num7z4">
    <w:name w:val="WW8Num7z4"/>
    <w:rsid w:val="00607785"/>
  </w:style>
  <w:style w:type="character" w:customStyle="1" w:styleId="WW8Num7z5">
    <w:name w:val="WW8Num7z5"/>
    <w:rsid w:val="00607785"/>
  </w:style>
  <w:style w:type="character" w:customStyle="1" w:styleId="WW8Num7z6">
    <w:name w:val="WW8Num7z6"/>
    <w:rsid w:val="00607785"/>
  </w:style>
  <w:style w:type="character" w:customStyle="1" w:styleId="WW8Num7z7">
    <w:name w:val="WW8Num7z7"/>
    <w:rsid w:val="00607785"/>
  </w:style>
  <w:style w:type="character" w:customStyle="1" w:styleId="WW8Num7z8">
    <w:name w:val="WW8Num7z8"/>
    <w:rsid w:val="00607785"/>
  </w:style>
  <w:style w:type="character" w:customStyle="1" w:styleId="19">
    <w:name w:val="Основной шрифт абзаца19"/>
    <w:rsid w:val="00607785"/>
  </w:style>
  <w:style w:type="character" w:customStyle="1" w:styleId="18">
    <w:name w:val="Основной шрифт абзаца18"/>
    <w:rsid w:val="00607785"/>
  </w:style>
  <w:style w:type="character" w:customStyle="1" w:styleId="17">
    <w:name w:val="Основной шрифт абзаца17"/>
    <w:rsid w:val="00607785"/>
  </w:style>
  <w:style w:type="character" w:customStyle="1" w:styleId="16">
    <w:name w:val="Основной шрифт абзаца16"/>
    <w:rsid w:val="00607785"/>
  </w:style>
  <w:style w:type="character" w:customStyle="1" w:styleId="15">
    <w:name w:val="Основной шрифт абзаца15"/>
    <w:rsid w:val="00607785"/>
  </w:style>
  <w:style w:type="character" w:customStyle="1" w:styleId="14">
    <w:name w:val="Основной шрифт абзаца14"/>
    <w:rsid w:val="00607785"/>
  </w:style>
  <w:style w:type="character" w:customStyle="1" w:styleId="130">
    <w:name w:val="Основной шрифт абзаца13"/>
    <w:rsid w:val="00607785"/>
  </w:style>
  <w:style w:type="character" w:customStyle="1" w:styleId="120">
    <w:name w:val="Основной шрифт абзаца12"/>
    <w:rsid w:val="00607785"/>
  </w:style>
  <w:style w:type="character" w:customStyle="1" w:styleId="110">
    <w:name w:val="Основной шрифт абзаца11"/>
    <w:rsid w:val="00607785"/>
  </w:style>
  <w:style w:type="character" w:customStyle="1" w:styleId="100">
    <w:name w:val="Основной шрифт абзаца10"/>
    <w:rsid w:val="00607785"/>
  </w:style>
  <w:style w:type="character" w:customStyle="1" w:styleId="Absatz-Standardschriftart">
    <w:name w:val="Absatz-Standardschriftart"/>
    <w:rsid w:val="00607785"/>
  </w:style>
  <w:style w:type="character" w:customStyle="1" w:styleId="WW-Absatz-Standardschriftart">
    <w:name w:val="WW-Absatz-Standardschriftart"/>
    <w:rsid w:val="00607785"/>
  </w:style>
  <w:style w:type="character" w:customStyle="1" w:styleId="WW-Absatz-Standardschriftart1">
    <w:name w:val="WW-Absatz-Standardschriftart1"/>
    <w:rsid w:val="00607785"/>
  </w:style>
  <w:style w:type="character" w:customStyle="1" w:styleId="WW-Absatz-Standardschriftart11">
    <w:name w:val="WW-Absatz-Standardschriftart11"/>
    <w:rsid w:val="00607785"/>
  </w:style>
  <w:style w:type="character" w:customStyle="1" w:styleId="WW-Absatz-Standardschriftart111">
    <w:name w:val="WW-Absatz-Standardschriftart111"/>
    <w:rsid w:val="00607785"/>
  </w:style>
  <w:style w:type="character" w:customStyle="1" w:styleId="WW-Absatz-Standardschriftart1111">
    <w:name w:val="WW-Absatz-Standardschriftart1111"/>
    <w:rsid w:val="00607785"/>
  </w:style>
  <w:style w:type="character" w:customStyle="1" w:styleId="WW-Absatz-Standardschriftart11111">
    <w:name w:val="WW-Absatz-Standardschriftart11111"/>
    <w:rsid w:val="00607785"/>
  </w:style>
  <w:style w:type="character" w:customStyle="1" w:styleId="WW-Absatz-Standardschriftart111111">
    <w:name w:val="WW-Absatz-Standardschriftart111111"/>
    <w:rsid w:val="00607785"/>
  </w:style>
  <w:style w:type="character" w:customStyle="1" w:styleId="WW-Absatz-Standardschriftart1111111">
    <w:name w:val="WW-Absatz-Standardschriftart1111111"/>
    <w:rsid w:val="00607785"/>
  </w:style>
  <w:style w:type="character" w:customStyle="1" w:styleId="WW-Absatz-Standardschriftart11111111">
    <w:name w:val="WW-Absatz-Standardschriftart11111111"/>
    <w:rsid w:val="00607785"/>
  </w:style>
  <w:style w:type="character" w:customStyle="1" w:styleId="WW-Absatz-Standardschriftart111111111">
    <w:name w:val="WW-Absatz-Standardschriftart111111111"/>
    <w:rsid w:val="00607785"/>
  </w:style>
  <w:style w:type="character" w:customStyle="1" w:styleId="WW-Absatz-Standardschriftart1111111111">
    <w:name w:val="WW-Absatz-Standardschriftart1111111111"/>
    <w:rsid w:val="00607785"/>
  </w:style>
  <w:style w:type="character" w:customStyle="1" w:styleId="WW-Absatz-Standardschriftart11111111111">
    <w:name w:val="WW-Absatz-Standardschriftart11111111111"/>
    <w:rsid w:val="00607785"/>
  </w:style>
  <w:style w:type="character" w:customStyle="1" w:styleId="9">
    <w:name w:val="Основной шрифт абзаца9"/>
    <w:rsid w:val="00607785"/>
  </w:style>
  <w:style w:type="character" w:customStyle="1" w:styleId="WW-Absatz-Standardschriftart111111111111">
    <w:name w:val="WW-Absatz-Standardschriftart111111111111"/>
    <w:rsid w:val="00607785"/>
  </w:style>
  <w:style w:type="character" w:customStyle="1" w:styleId="WW-Absatz-Standardschriftart1111111111111">
    <w:name w:val="WW-Absatz-Standardschriftart1111111111111"/>
    <w:rsid w:val="00607785"/>
  </w:style>
  <w:style w:type="character" w:customStyle="1" w:styleId="8">
    <w:name w:val="Основной шрифт абзаца8"/>
    <w:rsid w:val="00607785"/>
  </w:style>
  <w:style w:type="character" w:customStyle="1" w:styleId="WW-Absatz-Standardschriftart11111111111111">
    <w:name w:val="WW-Absatz-Standardschriftart11111111111111"/>
    <w:rsid w:val="00607785"/>
  </w:style>
  <w:style w:type="character" w:customStyle="1" w:styleId="WW-Absatz-Standardschriftart111111111111111">
    <w:name w:val="WW-Absatz-Standardschriftart111111111111111"/>
    <w:rsid w:val="00607785"/>
  </w:style>
  <w:style w:type="character" w:customStyle="1" w:styleId="WW-Absatz-Standardschriftart1111111111111111">
    <w:name w:val="WW-Absatz-Standardschriftart1111111111111111"/>
    <w:rsid w:val="00607785"/>
  </w:style>
  <w:style w:type="character" w:customStyle="1" w:styleId="6">
    <w:name w:val="Основной шрифт абзаца6"/>
    <w:rsid w:val="00607785"/>
  </w:style>
  <w:style w:type="character" w:customStyle="1" w:styleId="WW-Absatz-Standardschriftart11111111111111111">
    <w:name w:val="WW-Absatz-Standardschriftart11111111111111111"/>
    <w:rsid w:val="00607785"/>
  </w:style>
  <w:style w:type="character" w:customStyle="1" w:styleId="WW-Absatz-Standardschriftart111111111111111111">
    <w:name w:val="WW-Absatz-Standardschriftart111111111111111111"/>
    <w:rsid w:val="00607785"/>
  </w:style>
  <w:style w:type="character" w:customStyle="1" w:styleId="WW-Absatz-Standardschriftart1111111111111111111">
    <w:name w:val="WW-Absatz-Standardschriftart1111111111111111111"/>
    <w:rsid w:val="00607785"/>
  </w:style>
  <w:style w:type="character" w:customStyle="1" w:styleId="WW-Absatz-Standardschriftart11111111111111111111">
    <w:name w:val="WW-Absatz-Standardschriftart11111111111111111111"/>
    <w:rsid w:val="00607785"/>
  </w:style>
  <w:style w:type="character" w:customStyle="1" w:styleId="WW-Absatz-Standardschriftart111111111111111111111">
    <w:name w:val="WW-Absatz-Standardschriftart111111111111111111111"/>
    <w:rsid w:val="00607785"/>
  </w:style>
  <w:style w:type="character" w:customStyle="1" w:styleId="WW-Absatz-Standardschriftart1111111111111111111111">
    <w:name w:val="WW-Absatz-Standardschriftart1111111111111111111111"/>
    <w:rsid w:val="00607785"/>
  </w:style>
  <w:style w:type="character" w:customStyle="1" w:styleId="WW-Absatz-Standardschriftart11111111111111111111111">
    <w:name w:val="WW-Absatz-Standardschriftart11111111111111111111111"/>
    <w:rsid w:val="00607785"/>
  </w:style>
  <w:style w:type="character" w:customStyle="1" w:styleId="WW-Absatz-Standardschriftart111111111111111111111111">
    <w:name w:val="WW-Absatz-Standardschriftart111111111111111111111111"/>
    <w:rsid w:val="00607785"/>
  </w:style>
  <w:style w:type="character" w:customStyle="1" w:styleId="51">
    <w:name w:val="Основной шрифт абзаца5"/>
    <w:rsid w:val="00607785"/>
  </w:style>
  <w:style w:type="character" w:customStyle="1" w:styleId="4">
    <w:name w:val="Основной шрифт абзаца4"/>
    <w:rsid w:val="00607785"/>
  </w:style>
  <w:style w:type="character" w:customStyle="1" w:styleId="31">
    <w:name w:val="Основной шрифт абзаца3"/>
    <w:rsid w:val="00607785"/>
  </w:style>
  <w:style w:type="character" w:customStyle="1" w:styleId="WW-Absatz-Standardschriftart1111111111111111111111111">
    <w:name w:val="WW-Absatz-Standardschriftart1111111111111111111111111"/>
    <w:rsid w:val="00607785"/>
  </w:style>
  <w:style w:type="character" w:customStyle="1" w:styleId="21">
    <w:name w:val="Основной шрифт абзаца2"/>
    <w:rsid w:val="00607785"/>
  </w:style>
  <w:style w:type="character" w:customStyle="1" w:styleId="af2">
    <w:name w:val="Маркеры списка"/>
    <w:rsid w:val="00607785"/>
    <w:rPr>
      <w:rFonts w:ascii="OpenSymbol" w:eastAsia="OpenSymbol" w:hAnsi="OpenSymbol" w:cs="OpenSymbol"/>
    </w:rPr>
  </w:style>
  <w:style w:type="character" w:customStyle="1" w:styleId="1a">
    <w:name w:val="Основной шрифт абзаца1"/>
    <w:rsid w:val="00607785"/>
  </w:style>
  <w:style w:type="character" w:customStyle="1" w:styleId="ListLabel1">
    <w:name w:val="ListLabel 1"/>
    <w:rsid w:val="00607785"/>
    <w:rPr>
      <w:b/>
      <w:u w:val="single"/>
    </w:rPr>
  </w:style>
  <w:style w:type="character" w:customStyle="1" w:styleId="af3">
    <w:name w:val="Символ нумерации"/>
    <w:rsid w:val="00607785"/>
  </w:style>
  <w:style w:type="character" w:customStyle="1" w:styleId="1b">
    <w:name w:val="Гиперссылка1"/>
    <w:rsid w:val="00607785"/>
    <w:rPr>
      <w:color w:val="000080"/>
      <w:u w:val="single"/>
    </w:rPr>
  </w:style>
  <w:style w:type="character" w:customStyle="1" w:styleId="af4">
    <w:name w:val="Гипертекстовая ссылка"/>
    <w:rsid w:val="00607785"/>
    <w:rPr>
      <w:rFonts w:cs="Times New Roman"/>
      <w:b w:val="0"/>
      <w:color w:val="106BBE"/>
    </w:rPr>
  </w:style>
  <w:style w:type="character" w:styleId="af5">
    <w:name w:val="Hyperlink"/>
    <w:rsid w:val="00607785"/>
    <w:rPr>
      <w:color w:val="0000FF"/>
      <w:u w:val="single"/>
    </w:rPr>
  </w:style>
  <w:style w:type="character" w:customStyle="1" w:styleId="af6">
    <w:name w:val="Сравнение редакций"/>
    <w:rsid w:val="00607785"/>
    <w:rPr>
      <w:b/>
      <w:bCs/>
      <w:color w:val="26282F"/>
    </w:rPr>
  </w:style>
  <w:style w:type="paragraph" w:customStyle="1" w:styleId="af7">
    <w:name w:val="Заголовок"/>
    <w:basedOn w:val="11"/>
    <w:next w:val="a0"/>
    <w:rsid w:val="00607785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customStyle="1" w:styleId="180">
    <w:name w:val="Указатель18"/>
    <w:basedOn w:val="a"/>
    <w:rsid w:val="00607785"/>
    <w:pPr>
      <w:suppressLineNumbers/>
    </w:pPr>
    <w:rPr>
      <w:rFonts w:cs="Arial"/>
    </w:rPr>
  </w:style>
  <w:style w:type="paragraph" w:customStyle="1" w:styleId="111">
    <w:name w:val="Название объекта11"/>
    <w:basedOn w:val="a"/>
    <w:rsid w:val="0060778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70">
    <w:name w:val="Указатель17"/>
    <w:basedOn w:val="a"/>
    <w:rsid w:val="00607785"/>
    <w:pPr>
      <w:suppressLineNumbers/>
    </w:pPr>
    <w:rPr>
      <w:rFonts w:cs="Arial"/>
    </w:rPr>
  </w:style>
  <w:style w:type="paragraph" w:customStyle="1" w:styleId="101">
    <w:name w:val="Название объекта10"/>
    <w:basedOn w:val="a"/>
    <w:rsid w:val="0060778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60">
    <w:name w:val="Указатель16"/>
    <w:basedOn w:val="a"/>
    <w:rsid w:val="00607785"/>
    <w:pPr>
      <w:suppressLineNumbers/>
    </w:pPr>
    <w:rPr>
      <w:rFonts w:cs="Arial"/>
    </w:rPr>
  </w:style>
  <w:style w:type="paragraph" w:customStyle="1" w:styleId="90">
    <w:name w:val="Название объекта9"/>
    <w:basedOn w:val="a"/>
    <w:rsid w:val="0060778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50">
    <w:name w:val="Указатель15"/>
    <w:basedOn w:val="a"/>
    <w:rsid w:val="00607785"/>
    <w:pPr>
      <w:suppressLineNumbers/>
    </w:pPr>
    <w:rPr>
      <w:rFonts w:cs="Arial"/>
    </w:rPr>
  </w:style>
  <w:style w:type="paragraph" w:customStyle="1" w:styleId="80">
    <w:name w:val="Название объекта8"/>
    <w:basedOn w:val="a"/>
    <w:rsid w:val="0060778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0">
    <w:name w:val="Указатель14"/>
    <w:basedOn w:val="a"/>
    <w:rsid w:val="00607785"/>
    <w:pPr>
      <w:suppressLineNumbers/>
    </w:pPr>
    <w:rPr>
      <w:rFonts w:cs="Arial"/>
    </w:rPr>
  </w:style>
  <w:style w:type="paragraph" w:customStyle="1" w:styleId="70">
    <w:name w:val="Название объекта7"/>
    <w:basedOn w:val="a"/>
    <w:rsid w:val="0060778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1">
    <w:name w:val="Указатель13"/>
    <w:basedOn w:val="a"/>
    <w:rsid w:val="00607785"/>
    <w:pPr>
      <w:suppressLineNumbers/>
    </w:pPr>
    <w:rPr>
      <w:rFonts w:cs="Arial"/>
    </w:rPr>
  </w:style>
  <w:style w:type="paragraph" w:customStyle="1" w:styleId="60">
    <w:name w:val="Название объекта6"/>
    <w:basedOn w:val="a"/>
    <w:rsid w:val="006077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1">
    <w:name w:val="Указатель12"/>
    <w:basedOn w:val="a"/>
    <w:rsid w:val="00607785"/>
    <w:pPr>
      <w:suppressLineNumbers/>
    </w:pPr>
    <w:rPr>
      <w:rFonts w:cs="Mangal"/>
    </w:rPr>
  </w:style>
  <w:style w:type="paragraph" w:customStyle="1" w:styleId="52">
    <w:name w:val="Название объекта5"/>
    <w:basedOn w:val="a"/>
    <w:rsid w:val="006077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2">
    <w:name w:val="Указатель11"/>
    <w:basedOn w:val="a"/>
    <w:rsid w:val="00607785"/>
    <w:pPr>
      <w:suppressLineNumbers/>
    </w:pPr>
    <w:rPr>
      <w:rFonts w:cs="Mangal"/>
    </w:rPr>
  </w:style>
  <w:style w:type="paragraph" w:customStyle="1" w:styleId="40">
    <w:name w:val="Название объекта4"/>
    <w:basedOn w:val="af7"/>
    <w:next w:val="a0"/>
    <w:rsid w:val="00607785"/>
    <w:pPr>
      <w:jc w:val="center"/>
    </w:pPr>
    <w:rPr>
      <w:b/>
      <w:bCs/>
      <w:sz w:val="56"/>
      <w:szCs w:val="56"/>
    </w:rPr>
  </w:style>
  <w:style w:type="paragraph" w:customStyle="1" w:styleId="102">
    <w:name w:val="Указатель10"/>
    <w:basedOn w:val="a"/>
    <w:rsid w:val="00607785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rsid w:val="006077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Указатель9"/>
    <w:basedOn w:val="a"/>
    <w:rsid w:val="00607785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rsid w:val="006077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1">
    <w:name w:val="Указатель8"/>
    <w:basedOn w:val="a"/>
    <w:rsid w:val="00607785"/>
    <w:pPr>
      <w:suppressLineNumbers/>
    </w:pPr>
    <w:rPr>
      <w:rFonts w:cs="Mangal"/>
    </w:rPr>
  </w:style>
  <w:style w:type="paragraph" w:customStyle="1" w:styleId="82">
    <w:name w:val="Название8"/>
    <w:basedOn w:val="a"/>
    <w:rsid w:val="0060778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rsid w:val="00607785"/>
    <w:pPr>
      <w:suppressLineNumbers/>
    </w:pPr>
    <w:rPr>
      <w:rFonts w:cs="Mangal"/>
    </w:rPr>
  </w:style>
  <w:style w:type="paragraph" w:customStyle="1" w:styleId="72">
    <w:name w:val="Название7"/>
    <w:basedOn w:val="a"/>
    <w:rsid w:val="00607785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61">
    <w:name w:val="Указатель6"/>
    <w:basedOn w:val="a"/>
    <w:rsid w:val="00607785"/>
    <w:pPr>
      <w:suppressLineNumbers/>
    </w:pPr>
    <w:rPr>
      <w:rFonts w:ascii="Arial" w:hAnsi="Arial" w:cs="Mangal"/>
    </w:rPr>
  </w:style>
  <w:style w:type="paragraph" w:customStyle="1" w:styleId="53">
    <w:name w:val="Название5"/>
    <w:basedOn w:val="11"/>
    <w:rsid w:val="00607785"/>
    <w:pPr>
      <w:suppressLineNumbers/>
      <w:spacing w:before="120" w:after="120"/>
    </w:pPr>
    <w:rPr>
      <w:rFonts w:cs="Mangal"/>
      <w:i/>
      <w:iCs/>
    </w:rPr>
  </w:style>
  <w:style w:type="paragraph" w:customStyle="1" w:styleId="54">
    <w:name w:val="Указатель5"/>
    <w:basedOn w:val="11"/>
    <w:rsid w:val="00607785"/>
    <w:pPr>
      <w:suppressLineNumbers/>
    </w:pPr>
    <w:rPr>
      <w:rFonts w:cs="Mangal"/>
    </w:rPr>
  </w:style>
  <w:style w:type="paragraph" w:customStyle="1" w:styleId="41">
    <w:name w:val="Название4"/>
    <w:basedOn w:val="11"/>
    <w:rsid w:val="00607785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42">
    <w:name w:val="Указатель4"/>
    <w:basedOn w:val="11"/>
    <w:rsid w:val="00607785"/>
    <w:pPr>
      <w:suppressLineNumbers/>
    </w:pPr>
    <w:rPr>
      <w:rFonts w:ascii="Arial" w:hAnsi="Arial" w:cs="Mangal"/>
    </w:rPr>
  </w:style>
  <w:style w:type="paragraph" w:customStyle="1" w:styleId="33">
    <w:name w:val="Название3"/>
    <w:basedOn w:val="11"/>
    <w:rsid w:val="00607785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4">
    <w:name w:val="Указатель3"/>
    <w:basedOn w:val="11"/>
    <w:rsid w:val="00607785"/>
    <w:pPr>
      <w:suppressLineNumbers/>
    </w:pPr>
    <w:rPr>
      <w:rFonts w:ascii="Arial" w:hAnsi="Arial" w:cs="Mangal"/>
    </w:rPr>
  </w:style>
  <w:style w:type="paragraph" w:customStyle="1" w:styleId="23">
    <w:name w:val="Название2"/>
    <w:basedOn w:val="11"/>
    <w:rsid w:val="00607785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4">
    <w:name w:val="Указатель2"/>
    <w:basedOn w:val="11"/>
    <w:rsid w:val="00607785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11"/>
    <w:rsid w:val="00607785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d">
    <w:name w:val="Указатель1"/>
    <w:basedOn w:val="11"/>
    <w:rsid w:val="00607785"/>
    <w:pPr>
      <w:suppressLineNumbers/>
    </w:pPr>
    <w:rPr>
      <w:rFonts w:ascii="Arial" w:hAnsi="Arial" w:cs="Mangal"/>
    </w:rPr>
  </w:style>
  <w:style w:type="paragraph" w:customStyle="1" w:styleId="62">
    <w:name w:val="Название6"/>
    <w:basedOn w:val="af7"/>
    <w:next w:val="af8"/>
    <w:rsid w:val="00607785"/>
  </w:style>
  <w:style w:type="paragraph" w:styleId="af8">
    <w:name w:val="Subtitle"/>
    <w:basedOn w:val="af7"/>
    <w:next w:val="a0"/>
    <w:link w:val="af9"/>
    <w:qFormat/>
    <w:rsid w:val="00607785"/>
    <w:pPr>
      <w:jc w:val="center"/>
    </w:pPr>
    <w:rPr>
      <w:i/>
      <w:iCs/>
    </w:rPr>
  </w:style>
  <w:style w:type="character" w:customStyle="1" w:styleId="af9">
    <w:name w:val="Подзаголовок Знак"/>
    <w:basedOn w:val="a1"/>
    <w:link w:val="af8"/>
    <w:rsid w:val="00607785"/>
    <w:rPr>
      <w:rFonts w:ascii="Arial" w:eastAsia="Arial Unicode MS" w:hAnsi="Arial" w:cs="Arial"/>
      <w:i/>
      <w:iCs/>
      <w:color w:val="000000"/>
      <w:sz w:val="28"/>
      <w:szCs w:val="28"/>
      <w:lang w:val="en-US" w:eastAsia="zh-CN" w:bidi="en-US"/>
    </w:rPr>
  </w:style>
  <w:style w:type="paragraph" w:customStyle="1" w:styleId="msonormalcxspmiddle">
    <w:name w:val="msonormalcxspmiddle"/>
    <w:basedOn w:val="11"/>
    <w:rsid w:val="00607785"/>
    <w:pPr>
      <w:spacing w:before="100" w:after="100"/>
    </w:pPr>
  </w:style>
  <w:style w:type="paragraph" w:customStyle="1" w:styleId="P1">
    <w:name w:val="P1"/>
    <w:basedOn w:val="11"/>
    <w:rsid w:val="00607785"/>
    <w:pPr>
      <w:jc w:val="center"/>
    </w:pPr>
    <w:rPr>
      <w:rFonts w:cs="Mangal"/>
      <w:b/>
      <w:sz w:val="28"/>
    </w:rPr>
  </w:style>
  <w:style w:type="paragraph" w:customStyle="1" w:styleId="P4">
    <w:name w:val="P4"/>
    <w:basedOn w:val="11"/>
    <w:rsid w:val="00607785"/>
    <w:rPr>
      <w:rFonts w:cs="Mangal"/>
      <w:sz w:val="28"/>
    </w:rPr>
  </w:style>
  <w:style w:type="paragraph" w:customStyle="1" w:styleId="P5">
    <w:name w:val="P5"/>
    <w:basedOn w:val="11"/>
    <w:rsid w:val="00607785"/>
    <w:pPr>
      <w:jc w:val="both"/>
    </w:pPr>
    <w:rPr>
      <w:rFonts w:cs="Mangal"/>
      <w:sz w:val="28"/>
    </w:rPr>
  </w:style>
  <w:style w:type="paragraph" w:customStyle="1" w:styleId="P13">
    <w:name w:val="P13"/>
    <w:basedOn w:val="11"/>
    <w:rsid w:val="00607785"/>
    <w:pPr>
      <w:jc w:val="both"/>
    </w:pPr>
    <w:rPr>
      <w:rFonts w:cs="Mangal"/>
      <w:sz w:val="28"/>
    </w:rPr>
  </w:style>
  <w:style w:type="paragraph" w:customStyle="1" w:styleId="Style1">
    <w:name w:val="Style1"/>
    <w:basedOn w:val="11"/>
    <w:rsid w:val="00607785"/>
    <w:pPr>
      <w:spacing w:line="322" w:lineRule="exact"/>
      <w:ind w:hanging="202"/>
    </w:pPr>
  </w:style>
  <w:style w:type="paragraph" w:customStyle="1" w:styleId="Style5">
    <w:name w:val="Style5"/>
    <w:basedOn w:val="11"/>
    <w:rsid w:val="00607785"/>
    <w:pPr>
      <w:spacing w:line="322" w:lineRule="exact"/>
      <w:jc w:val="both"/>
    </w:pPr>
  </w:style>
  <w:style w:type="paragraph" w:customStyle="1" w:styleId="Style8">
    <w:name w:val="Style8"/>
    <w:basedOn w:val="11"/>
    <w:rsid w:val="00607785"/>
    <w:pPr>
      <w:spacing w:line="320" w:lineRule="exact"/>
      <w:ind w:firstLine="547"/>
      <w:jc w:val="both"/>
    </w:pPr>
  </w:style>
  <w:style w:type="paragraph" w:customStyle="1" w:styleId="Style14">
    <w:name w:val="Style14"/>
    <w:basedOn w:val="11"/>
    <w:rsid w:val="00607785"/>
    <w:pPr>
      <w:spacing w:line="322" w:lineRule="exact"/>
      <w:ind w:firstLine="542"/>
      <w:jc w:val="both"/>
    </w:pPr>
  </w:style>
  <w:style w:type="paragraph" w:customStyle="1" w:styleId="210">
    <w:name w:val="Основной текст 21"/>
    <w:basedOn w:val="11"/>
    <w:rsid w:val="00607785"/>
  </w:style>
  <w:style w:type="paragraph" w:customStyle="1" w:styleId="310">
    <w:name w:val="Основной текст 31"/>
    <w:basedOn w:val="11"/>
    <w:rsid w:val="00607785"/>
  </w:style>
  <w:style w:type="paragraph" w:customStyle="1" w:styleId="Style11">
    <w:name w:val="Style11"/>
    <w:basedOn w:val="11"/>
    <w:rsid w:val="00607785"/>
    <w:pPr>
      <w:spacing w:line="322" w:lineRule="exact"/>
      <w:jc w:val="both"/>
    </w:pPr>
  </w:style>
  <w:style w:type="paragraph" w:customStyle="1" w:styleId="Style10">
    <w:name w:val="Style10"/>
    <w:basedOn w:val="11"/>
    <w:rsid w:val="00607785"/>
    <w:pPr>
      <w:spacing w:line="638" w:lineRule="exact"/>
      <w:ind w:firstLine="638"/>
    </w:pPr>
  </w:style>
  <w:style w:type="paragraph" w:customStyle="1" w:styleId="Style13">
    <w:name w:val="Style13"/>
    <w:basedOn w:val="11"/>
    <w:rsid w:val="00607785"/>
    <w:pPr>
      <w:spacing w:line="323" w:lineRule="exact"/>
      <w:ind w:firstLine="1238"/>
      <w:jc w:val="both"/>
    </w:pPr>
  </w:style>
  <w:style w:type="paragraph" w:customStyle="1" w:styleId="FR2">
    <w:name w:val="FR2"/>
    <w:rsid w:val="00607785"/>
    <w:pPr>
      <w:widowControl w:val="0"/>
      <w:snapToGrid w:val="0"/>
      <w:spacing w:line="100" w:lineRule="atLeast"/>
      <w:ind w:left="6840"/>
    </w:pPr>
    <w:rPr>
      <w:rFonts w:ascii="Arial" w:eastAsia="Arial" w:hAnsi="Arial" w:cs="Arial"/>
      <w:sz w:val="24"/>
      <w:szCs w:val="20"/>
      <w:lang w:eastAsia="zh-CN"/>
    </w:rPr>
  </w:style>
  <w:style w:type="paragraph" w:customStyle="1" w:styleId="1e">
    <w:name w:val="Обычный (веб)1"/>
    <w:basedOn w:val="11"/>
    <w:rsid w:val="00607785"/>
    <w:pPr>
      <w:spacing w:before="120" w:after="120"/>
    </w:pPr>
    <w:rPr>
      <w:szCs w:val="20"/>
    </w:rPr>
  </w:style>
  <w:style w:type="paragraph" w:customStyle="1" w:styleId="afa">
    <w:name w:val="Колонтитул"/>
    <w:basedOn w:val="a"/>
    <w:rsid w:val="00607785"/>
    <w:pPr>
      <w:suppressLineNumbers/>
      <w:tabs>
        <w:tab w:val="center" w:pos="4819"/>
        <w:tab w:val="right" w:pos="9638"/>
      </w:tabs>
    </w:pPr>
  </w:style>
  <w:style w:type="paragraph" w:styleId="afb">
    <w:name w:val="header"/>
    <w:basedOn w:val="11"/>
    <w:link w:val="afc"/>
    <w:rsid w:val="00607785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1"/>
    <w:link w:val="afb"/>
    <w:rsid w:val="00607785"/>
    <w:rPr>
      <w:rFonts w:ascii="Times New Roman" w:eastAsia="Arial Unicode MS" w:hAnsi="Times New Roman" w:cs="Tahoma"/>
      <w:color w:val="000000"/>
      <w:sz w:val="24"/>
      <w:szCs w:val="24"/>
      <w:lang w:val="en-US" w:eastAsia="zh-CN" w:bidi="en-US"/>
    </w:rPr>
  </w:style>
  <w:style w:type="paragraph" w:customStyle="1" w:styleId="1f">
    <w:name w:val="Название объекта1"/>
    <w:basedOn w:val="11"/>
    <w:next w:val="11"/>
    <w:rsid w:val="00607785"/>
    <w:pPr>
      <w:jc w:val="right"/>
    </w:pPr>
    <w:rPr>
      <w:sz w:val="28"/>
      <w:szCs w:val="20"/>
    </w:rPr>
  </w:style>
  <w:style w:type="paragraph" w:customStyle="1" w:styleId="afd">
    <w:name w:val="Таблицы (моноширинный)"/>
    <w:basedOn w:val="11"/>
    <w:next w:val="11"/>
    <w:rsid w:val="00607785"/>
    <w:pPr>
      <w:autoSpaceDE w:val="0"/>
      <w:jc w:val="both"/>
    </w:pPr>
    <w:rPr>
      <w:rFonts w:ascii="Courier New" w:hAnsi="Courier New" w:cs="Courier New"/>
      <w:sz w:val="18"/>
      <w:szCs w:val="18"/>
    </w:rPr>
  </w:style>
  <w:style w:type="paragraph" w:styleId="afe">
    <w:name w:val="Body Text Indent"/>
    <w:basedOn w:val="11"/>
    <w:link w:val="aff"/>
    <w:rsid w:val="00607785"/>
    <w:pPr>
      <w:ind w:left="75"/>
    </w:pPr>
    <w:rPr>
      <w:sz w:val="28"/>
    </w:rPr>
  </w:style>
  <w:style w:type="character" w:customStyle="1" w:styleId="aff">
    <w:name w:val="Основной текст с отступом Знак"/>
    <w:basedOn w:val="a1"/>
    <w:link w:val="afe"/>
    <w:rsid w:val="00607785"/>
    <w:rPr>
      <w:rFonts w:ascii="Times New Roman" w:eastAsia="Arial Unicode MS" w:hAnsi="Times New Roman" w:cs="Tahoma"/>
      <w:color w:val="000000"/>
      <w:sz w:val="28"/>
      <w:szCs w:val="24"/>
      <w:lang w:val="en-US" w:eastAsia="zh-CN" w:bidi="en-US"/>
    </w:rPr>
  </w:style>
  <w:style w:type="paragraph" w:styleId="HTML">
    <w:name w:val="HTML Preformatted"/>
    <w:basedOn w:val="11"/>
    <w:link w:val="HTML0"/>
    <w:rsid w:val="006077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607785"/>
    <w:rPr>
      <w:rFonts w:ascii="Courier New" w:eastAsia="Arial Unicode MS" w:hAnsi="Courier New" w:cs="Courier New"/>
      <w:color w:val="000000"/>
      <w:sz w:val="20"/>
      <w:szCs w:val="20"/>
      <w:lang w:val="en-US" w:eastAsia="zh-CN" w:bidi="en-US"/>
    </w:rPr>
  </w:style>
  <w:style w:type="paragraph" w:customStyle="1" w:styleId="printc">
    <w:name w:val="printc"/>
    <w:basedOn w:val="11"/>
    <w:rsid w:val="00607785"/>
    <w:pPr>
      <w:spacing w:before="280" w:after="280"/>
    </w:pPr>
  </w:style>
  <w:style w:type="paragraph" w:customStyle="1" w:styleId="aff0">
    <w:name w:val="Нормальный (таблица)"/>
    <w:basedOn w:val="a"/>
    <w:rsid w:val="00607785"/>
    <w:pPr>
      <w:widowControl w:val="0"/>
      <w:jc w:val="both"/>
    </w:pPr>
    <w:rPr>
      <w:rFonts w:ascii="Arial" w:hAnsi="Arial" w:cs="Arial"/>
      <w:kern w:val="2"/>
      <w:sz w:val="24"/>
      <w:szCs w:val="24"/>
      <w:lang w:bidi="hi-IN"/>
    </w:rPr>
  </w:style>
  <w:style w:type="character" w:customStyle="1" w:styleId="13">
    <w:name w:val="Текст выноски Знак1"/>
    <w:basedOn w:val="a1"/>
    <w:link w:val="af0"/>
    <w:rsid w:val="00607785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aff1">
    <w:name w:val="Блочная цитата"/>
    <w:basedOn w:val="a"/>
    <w:rsid w:val="00607785"/>
    <w:pPr>
      <w:spacing w:after="283"/>
      <w:ind w:left="567" w:right="567"/>
    </w:pPr>
  </w:style>
  <w:style w:type="paragraph" w:styleId="aff2">
    <w:name w:val="List Paragraph"/>
    <w:basedOn w:val="a"/>
    <w:qFormat/>
    <w:rsid w:val="006E21F5"/>
    <w:pPr>
      <w:ind w:left="720"/>
      <w:contextualSpacing/>
    </w:pPr>
  </w:style>
  <w:style w:type="character" w:customStyle="1" w:styleId="FontStyle28">
    <w:name w:val="Font Style28"/>
    <w:rsid w:val="00581887"/>
    <w:rPr>
      <w:rFonts w:ascii="Times New Roman" w:hAnsi="Times New Roman" w:cs="Times New Roman"/>
      <w:sz w:val="26"/>
      <w:szCs w:val="26"/>
      <w:lang w:val="ru-RU" w:bidi="ar-SA"/>
    </w:rPr>
  </w:style>
  <w:style w:type="paragraph" w:customStyle="1" w:styleId="Style9">
    <w:name w:val="Style9"/>
    <w:basedOn w:val="a"/>
    <w:rsid w:val="00581887"/>
    <w:pPr>
      <w:widowControl w:val="0"/>
      <w:autoSpaceDE w:val="0"/>
      <w:spacing w:after="200" w:line="331" w:lineRule="exact"/>
      <w:ind w:firstLine="720"/>
      <w:jc w:val="both"/>
    </w:pPr>
    <w:rPr>
      <w:rFonts w:ascii="Calibri" w:hAnsi="Calibri" w:cs="Calibri"/>
      <w:sz w:val="22"/>
      <w:szCs w:val="22"/>
    </w:rPr>
  </w:style>
  <w:style w:type="paragraph" w:customStyle="1" w:styleId="Quotations">
    <w:name w:val="Quotations"/>
    <w:basedOn w:val="a"/>
    <w:rsid w:val="00581887"/>
    <w:pPr>
      <w:spacing w:after="283" w:line="276" w:lineRule="auto"/>
      <w:ind w:left="567" w:right="567"/>
    </w:pPr>
    <w:rPr>
      <w:rFonts w:ascii="Calibri" w:hAnsi="Calibri" w:cs="Calibri"/>
      <w:sz w:val="22"/>
      <w:szCs w:val="22"/>
    </w:rPr>
  </w:style>
  <w:style w:type="paragraph" w:customStyle="1" w:styleId="1f0">
    <w:name w:val="Абзац списка1"/>
    <w:basedOn w:val="a"/>
    <w:rsid w:val="005818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25">
    <w:name w:val="Обычный2"/>
    <w:rsid w:val="00581887"/>
    <w:pPr>
      <w:spacing w:line="100" w:lineRule="atLeast"/>
    </w:pPr>
    <w:rPr>
      <w:rFonts w:ascii="Times New Roman" w:eastAsia="Arial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16708E-76B1-42B5-B656-06C16F516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46</Pages>
  <Words>9445</Words>
  <Characters>53840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Админстрация Кавказского сельского поселения</Company>
  <LinksUpToDate>false</LinksUpToDate>
  <CharactersWithSpaces>63159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Королекно</dc:creator>
  <cp:lastModifiedBy>Кравченко</cp:lastModifiedBy>
  <cp:revision>15</cp:revision>
  <cp:lastPrinted>2024-09-10T08:44:00Z</cp:lastPrinted>
  <dcterms:created xsi:type="dcterms:W3CDTF">2023-12-26T14:16:00Z</dcterms:created>
  <dcterms:modified xsi:type="dcterms:W3CDTF">2024-10-14T08:09:00Z</dcterms:modified>
  <dc:language>ru-RU</dc:language>
</cp:coreProperties>
</file>